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Муниципальное бюджетное общеобразовательное учреждение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Верхнегрековская основная общеобразовательная школа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050142" w:rsidRPr="0089650B" w:rsidTr="00F62425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50142" w:rsidRPr="0089650B" w:rsidRDefault="00050142" w:rsidP="00F62425">
            <w:pPr>
              <w:rPr>
                <w:sz w:val="28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0142" w:rsidRPr="0089650B" w:rsidRDefault="00050142" w:rsidP="00F62425">
            <w:pPr>
              <w:jc w:val="center"/>
              <w:rPr>
                <w:b/>
                <w:sz w:val="28"/>
                <w:szCs w:val="24"/>
              </w:rPr>
            </w:pPr>
          </w:p>
          <w:p w:rsidR="00050142" w:rsidRPr="0089650B" w:rsidRDefault="00050142" w:rsidP="00F62425">
            <w:pPr>
              <w:jc w:val="center"/>
              <w:rPr>
                <w:b/>
                <w:sz w:val="28"/>
                <w:szCs w:val="24"/>
              </w:rPr>
            </w:pPr>
            <w:r w:rsidRPr="0089650B">
              <w:rPr>
                <w:b/>
                <w:sz w:val="28"/>
                <w:szCs w:val="24"/>
              </w:rPr>
              <w:t>«Утверждаю»</w:t>
            </w:r>
          </w:p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  <w:r w:rsidRPr="0089650B">
              <w:rPr>
                <w:sz w:val="28"/>
                <w:szCs w:val="24"/>
              </w:rPr>
              <w:t>Директор</w:t>
            </w:r>
          </w:p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  <w:r w:rsidRPr="0089650B">
              <w:rPr>
                <w:sz w:val="28"/>
                <w:szCs w:val="24"/>
              </w:rPr>
              <w:t>МБОУ Верхнегрековская ООШ</w:t>
            </w:r>
          </w:p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  <w:r w:rsidRPr="0089650B">
              <w:rPr>
                <w:sz w:val="28"/>
                <w:szCs w:val="24"/>
              </w:rPr>
              <w:t>___________  /</w:t>
            </w:r>
            <w:proofErr w:type="spellStart"/>
            <w:r w:rsidR="00217693">
              <w:rPr>
                <w:sz w:val="28"/>
                <w:szCs w:val="24"/>
              </w:rPr>
              <w:t>Е.И.Палюх</w:t>
            </w:r>
            <w:proofErr w:type="spellEnd"/>
            <w:r w:rsidRPr="0089650B">
              <w:rPr>
                <w:sz w:val="28"/>
                <w:szCs w:val="24"/>
              </w:rPr>
              <w:t>/</w:t>
            </w:r>
          </w:p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  <w:r w:rsidRPr="0089650B">
              <w:rPr>
                <w:sz w:val="28"/>
                <w:szCs w:val="24"/>
              </w:rPr>
              <w:t>Приказ   № ___ от ___.</w:t>
            </w:r>
            <w:r w:rsidR="00217693">
              <w:rPr>
                <w:sz w:val="28"/>
                <w:szCs w:val="24"/>
              </w:rPr>
              <w:t>__</w:t>
            </w:r>
            <w:r w:rsidRPr="0089650B">
              <w:rPr>
                <w:sz w:val="28"/>
                <w:szCs w:val="24"/>
              </w:rPr>
              <w:t>.20</w:t>
            </w:r>
            <w:r w:rsidR="009725C6">
              <w:rPr>
                <w:sz w:val="28"/>
                <w:szCs w:val="24"/>
              </w:rPr>
              <w:t>2</w:t>
            </w:r>
            <w:r w:rsidR="00217693">
              <w:rPr>
                <w:sz w:val="28"/>
                <w:szCs w:val="24"/>
              </w:rPr>
              <w:t>1</w:t>
            </w:r>
            <w:r w:rsidRPr="0089650B">
              <w:rPr>
                <w:sz w:val="28"/>
                <w:szCs w:val="24"/>
              </w:rPr>
              <w:t xml:space="preserve"> г.</w:t>
            </w:r>
          </w:p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</w:p>
          <w:p w:rsidR="00050142" w:rsidRPr="0089650B" w:rsidRDefault="00050142" w:rsidP="00F62425">
            <w:pPr>
              <w:jc w:val="center"/>
              <w:rPr>
                <w:b/>
                <w:sz w:val="28"/>
                <w:szCs w:val="24"/>
              </w:rPr>
            </w:pPr>
          </w:p>
          <w:p w:rsidR="00050142" w:rsidRPr="0089650B" w:rsidRDefault="00050142" w:rsidP="00F62425">
            <w:pPr>
              <w:rPr>
                <w:sz w:val="28"/>
                <w:szCs w:val="24"/>
              </w:rPr>
            </w:pPr>
          </w:p>
        </w:tc>
      </w:tr>
      <w:tr w:rsidR="00050142" w:rsidRPr="0089650B" w:rsidTr="00F6242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142" w:rsidRPr="0089650B" w:rsidRDefault="00050142" w:rsidP="00F62425">
            <w:pPr>
              <w:jc w:val="center"/>
              <w:rPr>
                <w:i/>
                <w:sz w:val="28"/>
                <w:szCs w:val="24"/>
              </w:rPr>
            </w:pPr>
          </w:p>
        </w:tc>
      </w:tr>
      <w:tr w:rsidR="00050142" w:rsidRPr="0089650B" w:rsidTr="00F6242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142" w:rsidRPr="0089650B" w:rsidRDefault="00050142" w:rsidP="00F62425">
            <w:pPr>
              <w:jc w:val="center"/>
              <w:rPr>
                <w:i/>
                <w:sz w:val="28"/>
                <w:szCs w:val="24"/>
              </w:rPr>
            </w:pPr>
          </w:p>
        </w:tc>
      </w:tr>
      <w:tr w:rsidR="00050142" w:rsidRPr="0089650B" w:rsidTr="00F6242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50142" w:rsidRPr="0089650B" w:rsidRDefault="00050142" w:rsidP="00F62425">
            <w:pPr>
              <w:jc w:val="center"/>
              <w:rPr>
                <w:sz w:val="28"/>
                <w:szCs w:val="24"/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050142" w:rsidRPr="0089650B" w:rsidRDefault="00050142" w:rsidP="00F62425">
            <w:pPr>
              <w:jc w:val="center"/>
              <w:rPr>
                <w:i/>
                <w:sz w:val="28"/>
                <w:szCs w:val="24"/>
                <w:u w:val="single"/>
              </w:rPr>
            </w:pPr>
          </w:p>
        </w:tc>
      </w:tr>
    </w:tbl>
    <w:p w:rsidR="00050142" w:rsidRPr="0089650B" w:rsidRDefault="00050142" w:rsidP="00050142">
      <w:pPr>
        <w:jc w:val="center"/>
        <w:rPr>
          <w:sz w:val="28"/>
          <w:szCs w:val="24"/>
        </w:rPr>
      </w:pPr>
    </w:p>
    <w:p w:rsidR="00050142" w:rsidRPr="0089650B" w:rsidRDefault="00050142" w:rsidP="00050142">
      <w:pPr>
        <w:rPr>
          <w:sz w:val="28"/>
          <w:szCs w:val="24"/>
        </w:rPr>
      </w:pPr>
    </w:p>
    <w:p w:rsidR="00050142" w:rsidRPr="0089650B" w:rsidRDefault="00050142" w:rsidP="00050142">
      <w:pPr>
        <w:jc w:val="center"/>
        <w:rPr>
          <w:b/>
          <w:sz w:val="32"/>
          <w:szCs w:val="32"/>
        </w:rPr>
      </w:pPr>
      <w:r w:rsidRPr="0089650B">
        <w:rPr>
          <w:b/>
          <w:sz w:val="32"/>
          <w:szCs w:val="32"/>
        </w:rPr>
        <w:t>РАБОЧАЯ ПРОГРАММА</w:t>
      </w:r>
    </w:p>
    <w:p w:rsidR="00050142" w:rsidRPr="0089650B" w:rsidRDefault="00050142" w:rsidP="00050142">
      <w:pPr>
        <w:jc w:val="center"/>
        <w:rPr>
          <w:sz w:val="32"/>
          <w:szCs w:val="32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по обще интеллектуальному направлению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«</w:t>
      </w:r>
      <w:r>
        <w:rPr>
          <w:sz w:val="28"/>
          <w:szCs w:val="28"/>
        </w:rPr>
        <w:t>Электронный вернисаж</w:t>
      </w:r>
      <w:r w:rsidRPr="0089650B">
        <w:rPr>
          <w:sz w:val="28"/>
          <w:szCs w:val="28"/>
        </w:rPr>
        <w:t>»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 xml:space="preserve">начальное общее образование – </w:t>
      </w:r>
      <w:r>
        <w:rPr>
          <w:sz w:val="28"/>
          <w:szCs w:val="28"/>
        </w:rPr>
        <w:t>6</w:t>
      </w:r>
      <w:r w:rsidRPr="0089650B">
        <w:rPr>
          <w:sz w:val="28"/>
          <w:szCs w:val="28"/>
        </w:rPr>
        <w:t xml:space="preserve">  класс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 - 3</w:t>
      </w:r>
      <w:r w:rsidR="009725C6">
        <w:rPr>
          <w:sz w:val="28"/>
          <w:szCs w:val="28"/>
        </w:rPr>
        <w:t>4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Учитель: Тимошенко Анна Александровна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20</w:t>
      </w:r>
      <w:r w:rsidR="009725C6">
        <w:rPr>
          <w:sz w:val="28"/>
          <w:szCs w:val="28"/>
        </w:rPr>
        <w:t>2</w:t>
      </w:r>
      <w:r w:rsidR="00217693">
        <w:rPr>
          <w:sz w:val="28"/>
          <w:szCs w:val="28"/>
        </w:rPr>
        <w:t>1</w:t>
      </w:r>
      <w:r w:rsidRPr="0089650B">
        <w:rPr>
          <w:sz w:val="28"/>
          <w:szCs w:val="28"/>
        </w:rPr>
        <w:t>-20</w:t>
      </w:r>
      <w:r w:rsidR="009725C6">
        <w:rPr>
          <w:sz w:val="28"/>
          <w:szCs w:val="28"/>
        </w:rPr>
        <w:t>2</w:t>
      </w:r>
      <w:r w:rsidR="00217693">
        <w:rPr>
          <w:sz w:val="28"/>
          <w:szCs w:val="28"/>
        </w:rPr>
        <w:t>2</w:t>
      </w:r>
      <w:r w:rsidRPr="0089650B">
        <w:rPr>
          <w:sz w:val="28"/>
          <w:szCs w:val="28"/>
        </w:rPr>
        <w:t xml:space="preserve"> учебный год</w:t>
      </w:r>
    </w:p>
    <w:p w:rsidR="00050142" w:rsidRDefault="00050142" w:rsidP="00050142">
      <w:pPr>
        <w:jc w:val="center"/>
        <w:rPr>
          <w:sz w:val="28"/>
          <w:szCs w:val="28"/>
        </w:rPr>
      </w:pPr>
    </w:p>
    <w:p w:rsidR="00050142" w:rsidRDefault="00050142" w:rsidP="00050142">
      <w:pPr>
        <w:jc w:val="center"/>
        <w:rPr>
          <w:sz w:val="28"/>
          <w:szCs w:val="28"/>
        </w:rPr>
      </w:pPr>
    </w:p>
    <w:p w:rsidR="00050142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2E2493">
        <w:rPr>
          <w:rFonts w:eastAsia="Times New Roman"/>
          <w:b/>
          <w:sz w:val="28"/>
          <w:szCs w:val="28"/>
        </w:rPr>
        <w:lastRenderedPageBreak/>
        <w:t>Планируемые результаты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2E2493">
        <w:rPr>
          <w:rFonts w:eastAsia="Times New Roman"/>
          <w:b/>
          <w:sz w:val="28"/>
          <w:szCs w:val="28"/>
        </w:rPr>
        <w:t>Личностные:</w:t>
      </w:r>
    </w:p>
    <w:p w:rsidR="002E2493" w:rsidRPr="002E2493" w:rsidRDefault="002E2493" w:rsidP="002E2493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2E2493">
        <w:rPr>
          <w:rFonts w:eastAsia="Times New Roman"/>
          <w:sz w:val="28"/>
          <w:szCs w:val="28"/>
        </w:rPr>
        <w:t>положительная мотивация и познавательный интерес к изучению курса «Электронный вернисаж»;</w:t>
      </w:r>
    </w:p>
    <w:p w:rsidR="002E2493" w:rsidRPr="002E2493" w:rsidRDefault="002E2493" w:rsidP="002E2493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eastAsia="Times New Roman"/>
          <w:sz w:val="28"/>
          <w:szCs w:val="28"/>
        </w:rPr>
      </w:pPr>
      <w:r w:rsidRPr="002E2493">
        <w:rPr>
          <w:rFonts w:eastAsia="Times New Roman"/>
          <w:sz w:val="28"/>
          <w:szCs w:val="28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2E2493" w:rsidRPr="002E2493" w:rsidRDefault="002E2493" w:rsidP="002E2493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способность к самооценке;</w:t>
      </w:r>
    </w:p>
    <w:p w:rsidR="002E2493" w:rsidRPr="002E2493" w:rsidRDefault="002E2493" w:rsidP="002E2493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критическое отношение к информации и избирательность её восприятия;</w:t>
      </w:r>
    </w:p>
    <w:p w:rsidR="002E2493" w:rsidRPr="002E2493" w:rsidRDefault="002E2493" w:rsidP="002E2493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начальные</w:t>
      </w:r>
      <w:r w:rsidRPr="002E2493">
        <w:rPr>
          <w:rFonts w:eastAsia="Times New Roman"/>
          <w:sz w:val="28"/>
          <w:szCs w:val="28"/>
        </w:rPr>
        <w:t xml:space="preserve"> навыки сотрудничества в разных ситуациях.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proofErr w:type="spellStart"/>
      <w:r w:rsidRPr="002E2493">
        <w:rPr>
          <w:rFonts w:eastAsia="Times New Roman"/>
          <w:b/>
          <w:sz w:val="28"/>
          <w:szCs w:val="28"/>
        </w:rPr>
        <w:t>Метапредметные</w:t>
      </w:r>
      <w:proofErr w:type="spellEnd"/>
      <w:r w:rsidRPr="002E2493">
        <w:rPr>
          <w:rFonts w:eastAsia="Times New Roman"/>
          <w:b/>
          <w:sz w:val="28"/>
          <w:szCs w:val="28"/>
        </w:rPr>
        <w:t>: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i/>
          <w:iCs/>
          <w:sz w:val="28"/>
          <w:szCs w:val="28"/>
        </w:rPr>
      </w:pPr>
      <w:r w:rsidRPr="002E2493">
        <w:rPr>
          <w:rFonts w:eastAsia="Times New Roman"/>
          <w:i/>
          <w:sz w:val="28"/>
          <w:szCs w:val="28"/>
        </w:rPr>
        <w:t>Познавательные</w:t>
      </w:r>
      <w:r w:rsidRPr="002E2493">
        <w:rPr>
          <w:rFonts w:eastAsia="Times New Roman"/>
          <w:i/>
          <w:iCs/>
          <w:sz w:val="28"/>
          <w:szCs w:val="28"/>
        </w:rPr>
        <w:t xml:space="preserve">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Times New Roman"/>
          <w:iCs/>
          <w:sz w:val="28"/>
          <w:szCs w:val="28"/>
        </w:rPr>
      </w:pPr>
      <w:r w:rsidRPr="002E2493">
        <w:rPr>
          <w:rFonts w:eastAsia="Times New Roman"/>
          <w:iCs/>
          <w:sz w:val="28"/>
          <w:szCs w:val="28"/>
        </w:rPr>
        <w:t>начало формирования навыка поиска необходимой информации для выполнения учебных заданий;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Italic"/>
          <w:sz w:val="28"/>
          <w:szCs w:val="28"/>
        </w:rPr>
      </w:pPr>
      <w:r w:rsidRPr="002E2493">
        <w:rPr>
          <w:rFonts w:eastAsia="NewtonCSanPin-Italic"/>
          <w:sz w:val="28"/>
          <w:szCs w:val="28"/>
        </w:rPr>
        <w:t xml:space="preserve"> сбор информации;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Italic"/>
          <w:sz w:val="28"/>
          <w:szCs w:val="28"/>
        </w:rPr>
      </w:pPr>
      <w:r w:rsidRPr="002E2493">
        <w:rPr>
          <w:rFonts w:eastAsia="NewtonCSanPin-Italic"/>
          <w:sz w:val="28"/>
          <w:szCs w:val="28"/>
        </w:rPr>
        <w:t>обработка информации (</w:t>
      </w:r>
      <w:r w:rsidRPr="002E2493">
        <w:rPr>
          <w:rFonts w:eastAsia="NewtonCSanPin-Italic"/>
          <w:i/>
          <w:sz w:val="28"/>
          <w:szCs w:val="28"/>
        </w:rPr>
        <w:t>с помощью  ИКТ);</w:t>
      </w:r>
      <w:r w:rsidRPr="002E2493">
        <w:rPr>
          <w:rFonts w:eastAsia="NewtonCSanPin-Italic"/>
          <w:sz w:val="28"/>
          <w:szCs w:val="28"/>
        </w:rPr>
        <w:t xml:space="preserve">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Italic"/>
          <w:sz w:val="28"/>
          <w:szCs w:val="28"/>
        </w:rPr>
      </w:pPr>
      <w:r w:rsidRPr="002E2493">
        <w:rPr>
          <w:rFonts w:eastAsia="NewtonCSanPin-Italic"/>
          <w:sz w:val="28"/>
          <w:szCs w:val="28"/>
        </w:rPr>
        <w:t xml:space="preserve">анализ информации;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Italic"/>
          <w:sz w:val="28"/>
          <w:szCs w:val="28"/>
        </w:rPr>
      </w:pPr>
      <w:r w:rsidRPr="002E2493">
        <w:rPr>
          <w:rFonts w:eastAsia="NewtonCSanPin-Italic"/>
          <w:sz w:val="28"/>
          <w:szCs w:val="28"/>
        </w:rPr>
        <w:t>передача информации (устным, письменным, цифровым способами);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Times New Roman"/>
          <w:iCs/>
          <w:sz w:val="28"/>
          <w:szCs w:val="28"/>
        </w:rPr>
      </w:pPr>
      <w:r w:rsidRPr="002E2493">
        <w:rPr>
          <w:rFonts w:eastAsia="Times New Roman"/>
          <w:iCs/>
          <w:sz w:val="28"/>
          <w:szCs w:val="28"/>
        </w:rPr>
        <w:t>самостоятельно выделять и формулировать познавательную цель;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Times New Roman"/>
          <w:iCs/>
          <w:sz w:val="28"/>
          <w:szCs w:val="28"/>
        </w:rPr>
      </w:pPr>
      <w:r w:rsidRPr="002E2493">
        <w:rPr>
          <w:rFonts w:eastAsia="Times New Roman"/>
          <w:iCs/>
          <w:sz w:val="28"/>
          <w:szCs w:val="28"/>
        </w:rPr>
        <w:t>контролировать и оценивать процесс и результат деятельности;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классификация по заданным критериям;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 xml:space="preserve">установление аналогий;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построение рассуждения.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i/>
          <w:sz w:val="28"/>
          <w:szCs w:val="28"/>
        </w:rPr>
      </w:pPr>
      <w:r w:rsidRPr="002E2493">
        <w:rPr>
          <w:rFonts w:eastAsia="Times New Roman"/>
          <w:i/>
          <w:sz w:val="28"/>
          <w:szCs w:val="28"/>
        </w:rPr>
        <w:t xml:space="preserve">Регулятивные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 xml:space="preserve">освоение способов решения проблем творческого характера в жизненных ситуациях;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 xml:space="preserve">формирование умений ставить цель – создание творческой работы, планирование достижение этой цели, создание вспомогательных эскизов в процессе работы;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Times New Roman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</w:t>
      </w:r>
      <w:r w:rsidRPr="002E2493">
        <w:rPr>
          <w:rFonts w:eastAsia="Times New Roman"/>
          <w:sz w:val="28"/>
          <w:szCs w:val="28"/>
        </w:rPr>
        <w:t xml:space="preserve">. 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i/>
          <w:sz w:val="28"/>
          <w:szCs w:val="28"/>
        </w:rPr>
      </w:pPr>
      <w:r w:rsidRPr="002E2493">
        <w:rPr>
          <w:rFonts w:eastAsia="Times New Roman"/>
          <w:i/>
          <w:sz w:val="28"/>
          <w:szCs w:val="28"/>
        </w:rPr>
        <w:t>Коммуникативные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Times New Roman"/>
          <w:iCs/>
          <w:sz w:val="28"/>
          <w:szCs w:val="28"/>
        </w:rPr>
      </w:pPr>
      <w:r w:rsidRPr="002E2493">
        <w:rPr>
          <w:rFonts w:eastAsia="Times New Roman"/>
          <w:iCs/>
          <w:sz w:val="28"/>
          <w:szCs w:val="28"/>
        </w:rPr>
        <w:t xml:space="preserve">работать в группе, учитывать мнения партнеров, отличные </w:t>
      </w:r>
      <w:proofErr w:type="gramStart"/>
      <w:r w:rsidRPr="002E2493">
        <w:rPr>
          <w:rFonts w:eastAsia="Times New Roman"/>
          <w:iCs/>
          <w:sz w:val="28"/>
          <w:szCs w:val="28"/>
        </w:rPr>
        <w:t>от</w:t>
      </w:r>
      <w:proofErr w:type="gramEnd"/>
      <w:r w:rsidRPr="002E2493">
        <w:rPr>
          <w:rFonts w:eastAsia="Times New Roman"/>
          <w:iCs/>
          <w:sz w:val="28"/>
          <w:szCs w:val="28"/>
        </w:rPr>
        <w:t xml:space="preserve"> собственных;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ставить вопросы;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обращаться за помощью;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формулировать свои затруднения;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 xml:space="preserve">предлагать помощь и сотрудничество; 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Times New Roman"/>
          <w:sz w:val="28"/>
          <w:szCs w:val="28"/>
        </w:rPr>
        <w:t>договариваться о распределении функций и ролей в совместной деятельности</w:t>
      </w:r>
      <w:r w:rsidRPr="002E2493">
        <w:rPr>
          <w:rFonts w:eastAsia="NewtonCSanPin-Regular"/>
          <w:sz w:val="28"/>
          <w:szCs w:val="28"/>
        </w:rPr>
        <w:t>;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NewtonCSanPin-Regular"/>
          <w:kern w:val="1"/>
          <w:sz w:val="28"/>
          <w:szCs w:val="28"/>
          <w:lang w:eastAsia="hi-IN" w:bidi="hi-IN"/>
        </w:rPr>
        <w:t>слушать собеседника;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NewtonCSanPin-Regular"/>
          <w:kern w:val="1"/>
          <w:sz w:val="28"/>
          <w:szCs w:val="28"/>
          <w:lang w:eastAsia="hi-IN" w:bidi="hi-IN"/>
        </w:rPr>
        <w:t xml:space="preserve">договариваться и приходить к общему решению; 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NewtonCSanPin-Regular"/>
          <w:kern w:val="1"/>
          <w:sz w:val="28"/>
          <w:szCs w:val="28"/>
          <w:lang w:eastAsia="hi-IN" w:bidi="hi-IN"/>
        </w:rPr>
        <w:t>формулировать собственное мнение и позицию;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Times New Roman"/>
          <w:sz w:val="28"/>
          <w:szCs w:val="28"/>
        </w:rPr>
      </w:pPr>
      <w:r w:rsidRPr="002E2493">
        <w:rPr>
          <w:rFonts w:eastAsia="Times New Roman"/>
          <w:sz w:val="28"/>
          <w:szCs w:val="28"/>
        </w:rPr>
        <w:t xml:space="preserve">осуществлять взаимный контроль; 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Times New Roman"/>
          <w:sz w:val="28"/>
          <w:szCs w:val="28"/>
        </w:rPr>
      </w:pPr>
      <w:r w:rsidRPr="002E2493">
        <w:rPr>
          <w:rFonts w:eastAsia="Times New Roman"/>
          <w:sz w:val="28"/>
          <w:szCs w:val="28"/>
        </w:rPr>
        <w:t>адекватно оценивать собственное поведение и поведение окружающих.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2E2493">
        <w:rPr>
          <w:rFonts w:eastAsia="Times New Roman"/>
          <w:b/>
          <w:sz w:val="28"/>
          <w:szCs w:val="28"/>
        </w:rPr>
        <w:t>Предметные: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Lucida Sans Unicode"/>
          <w:kern w:val="1"/>
          <w:sz w:val="28"/>
          <w:szCs w:val="28"/>
          <w:lang w:eastAsia="hi-IN" w:bidi="hi-IN"/>
        </w:rPr>
        <w:t>владение понятиями "презентация", "слайд", "анимация", "демонстрация", "дизайн презентации", "шаблон презентации";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Lucida Sans Unicode"/>
          <w:color w:val="444444"/>
          <w:kern w:val="1"/>
          <w:sz w:val="28"/>
          <w:szCs w:val="28"/>
          <w:shd w:val="clear" w:color="auto" w:fill="FFFFFF"/>
          <w:lang w:eastAsia="hi-IN" w:bidi="hi-IN"/>
        </w:rPr>
        <w:lastRenderedPageBreak/>
        <w:t>умение спроектировать, изготовить и разместить на ПК анимированный, интерактивный слайд-фильм объемом 5 и более слайдов на заданную тему;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Lucida Sans Unicode"/>
          <w:color w:val="444444"/>
          <w:kern w:val="1"/>
          <w:sz w:val="28"/>
          <w:szCs w:val="28"/>
          <w:shd w:val="clear" w:color="auto" w:fill="FFFFFF"/>
          <w:lang w:eastAsia="hi-IN" w:bidi="hi-IN"/>
        </w:rPr>
        <w:t>владение приемами организации и самоорганизации работы по изготовлению презентации;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NewtonCSanPin-Regular"/>
          <w:kern w:val="1"/>
          <w:sz w:val="28"/>
          <w:szCs w:val="28"/>
          <w:lang w:eastAsia="hi-IN" w:bidi="hi-IN"/>
        </w:rPr>
        <w:t>использование приобретенных знаний и умений в практической деятельности и повседневной жизни для создания презентаций.</w:t>
      </w: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B2077A">
      <w:pPr>
        <w:suppressAutoHyphens/>
        <w:autoSpaceDE/>
        <w:autoSpaceDN/>
        <w:adjustRightInd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B2077A" w:rsidRDefault="00B2077A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CE0816" w:rsidRPr="00CE0816" w:rsidRDefault="00CE0816" w:rsidP="00CE0816">
      <w:pPr>
        <w:widowControl/>
        <w:tabs>
          <w:tab w:val="left" w:pos="426"/>
        </w:tabs>
        <w:suppressAutoHyphens/>
        <w:autoSpaceDE/>
        <w:autoSpaceDN/>
        <w:adjustRightInd/>
        <w:jc w:val="center"/>
        <w:rPr>
          <w:rFonts w:eastAsia="NewtonCSanPin-Regular"/>
          <w:b/>
          <w:kern w:val="1"/>
          <w:sz w:val="28"/>
          <w:szCs w:val="28"/>
          <w:lang w:eastAsia="hi-IN" w:bidi="hi-IN"/>
        </w:rPr>
      </w:pPr>
      <w:r w:rsidRPr="00CE0816">
        <w:rPr>
          <w:rFonts w:eastAsia="NewtonCSanPin-Regular"/>
          <w:b/>
          <w:kern w:val="1"/>
          <w:sz w:val="28"/>
          <w:szCs w:val="28"/>
          <w:lang w:eastAsia="hi-IN" w:bidi="hi-IN"/>
        </w:rPr>
        <w:lastRenderedPageBreak/>
        <w:t>Содержание программы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6379"/>
        <w:gridCol w:w="2233"/>
      </w:tblGrid>
      <w:tr w:rsidR="00CE0816" w:rsidRPr="00CE0816" w:rsidTr="00B309B2">
        <w:tc>
          <w:tcPr>
            <w:tcW w:w="1951" w:type="dxa"/>
          </w:tcPr>
          <w:p w:rsidR="00CE0816" w:rsidRPr="00CE0816" w:rsidRDefault="00CE0816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CE0816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Раздел</w:t>
            </w:r>
          </w:p>
        </w:tc>
        <w:tc>
          <w:tcPr>
            <w:tcW w:w="6379" w:type="dxa"/>
          </w:tcPr>
          <w:p w:rsidR="00CE0816" w:rsidRPr="00CE0816" w:rsidRDefault="00CE0816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CE0816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Темы</w:t>
            </w:r>
          </w:p>
        </w:tc>
        <w:tc>
          <w:tcPr>
            <w:tcW w:w="2233" w:type="dxa"/>
          </w:tcPr>
          <w:p w:rsidR="00CE0816" w:rsidRPr="00CE0816" w:rsidRDefault="00CE0816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CE0816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Форма занятий</w:t>
            </w:r>
          </w:p>
        </w:tc>
      </w:tr>
      <w:tr w:rsidR="00CF441B" w:rsidRPr="00CE0816" w:rsidTr="00B309B2">
        <w:tc>
          <w:tcPr>
            <w:tcW w:w="1951" w:type="dxa"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E0816">
              <w:rPr>
                <w:b/>
                <w:bCs/>
                <w:sz w:val="28"/>
                <w:szCs w:val="28"/>
              </w:rPr>
              <w:t>Учимся оформлять доклады, рефераты и книги - 3 часа</w:t>
            </w:r>
          </w:p>
        </w:tc>
        <w:tc>
          <w:tcPr>
            <w:tcW w:w="6379" w:type="dxa"/>
          </w:tcPr>
          <w:p w:rsidR="00CF441B" w:rsidRPr="00F66DA9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Текстовый  процессор  </w:t>
            </w:r>
            <w:proofErr w:type="spellStart"/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Word</w:t>
            </w:r>
            <w:proofErr w:type="spellEnd"/>
          </w:p>
          <w:p w:rsidR="00CF441B" w:rsidRPr="00F66DA9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Набор и форматирование текста книги</w:t>
            </w:r>
          </w:p>
          <w:p w:rsidR="00CF441B" w:rsidRPr="00CE0816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Оформление реферата</w:t>
            </w:r>
          </w:p>
        </w:tc>
        <w:tc>
          <w:tcPr>
            <w:tcW w:w="2233" w:type="dxa"/>
            <w:vMerge w:val="restart"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E0816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Основные формы организации занятий: лекционно-практические занятия, практикум, </w:t>
            </w:r>
            <w:proofErr w:type="spellStart"/>
            <w:r w:rsidRPr="00CE0816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самостоятель</w:t>
            </w:r>
            <w:proofErr w:type="spellEnd"/>
          </w:p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ные</w:t>
            </w:r>
            <w:proofErr w:type="spellEnd"/>
            <w:r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CE0816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работы. Методическая установка курса – обучение школьников  навыкам </w:t>
            </w:r>
            <w:proofErr w:type="spellStart"/>
            <w:r w:rsidRPr="00CE0816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самостоятель</w:t>
            </w:r>
            <w:proofErr w:type="spellEnd"/>
          </w:p>
          <w:p w:rsidR="00CF441B" w:rsidRPr="00CE0816" w:rsidRDefault="00CF441B" w:rsidP="00B2077A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E0816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ной индивидуальной работы</w:t>
            </w:r>
            <w:r w:rsidR="00B2077A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на компьютере</w:t>
            </w:r>
            <w:r w:rsidRPr="00CE0816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. </w:t>
            </w:r>
          </w:p>
        </w:tc>
      </w:tr>
      <w:tr w:rsidR="00CF441B" w:rsidRPr="00CE0816" w:rsidTr="00B309B2">
        <w:tc>
          <w:tcPr>
            <w:tcW w:w="1951" w:type="dxa"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  <w:proofErr w:type="spellStart"/>
            <w:r w:rsidRPr="00F66DA9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>Учимся</w:t>
            </w:r>
            <w:proofErr w:type="spellEnd"/>
            <w:r w:rsidRPr="00F66DA9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 </w:t>
            </w:r>
            <w:proofErr w:type="spellStart"/>
            <w:r w:rsidRPr="00F66DA9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>считать</w:t>
            </w:r>
            <w:proofErr w:type="spellEnd"/>
            <w:r w:rsidRPr="00F66DA9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 - 4 </w:t>
            </w:r>
            <w:proofErr w:type="spellStart"/>
            <w:r w:rsidRPr="00F66DA9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>часа</w:t>
            </w:r>
            <w:proofErr w:type="spellEnd"/>
            <w:r w:rsidRPr="00F66DA9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 </w:t>
            </w:r>
          </w:p>
        </w:tc>
        <w:tc>
          <w:tcPr>
            <w:tcW w:w="6379" w:type="dxa"/>
          </w:tcPr>
          <w:p w:rsidR="00CF441B" w:rsidRPr="00F66DA9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Электронные  таблицы </w:t>
            </w:r>
            <w:proofErr w:type="spellStart"/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Excel</w:t>
            </w:r>
            <w:proofErr w:type="spellEnd"/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и счёт</w:t>
            </w:r>
          </w:p>
          <w:p w:rsidR="00CF441B" w:rsidRPr="00F66DA9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Графики.</w:t>
            </w:r>
          </w:p>
          <w:p w:rsidR="00CF441B" w:rsidRPr="00CE0816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Диаграммы и карты.</w:t>
            </w:r>
          </w:p>
        </w:tc>
        <w:tc>
          <w:tcPr>
            <w:tcW w:w="2233" w:type="dxa"/>
            <w:vMerge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</w:p>
        </w:tc>
      </w:tr>
      <w:tr w:rsidR="00CF441B" w:rsidRPr="00CE0816" w:rsidTr="00B309B2">
        <w:tc>
          <w:tcPr>
            <w:tcW w:w="1951" w:type="dxa"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  <w:r w:rsidRPr="00F66DA9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Учимся делать презентацию - 4 часа </w:t>
            </w:r>
          </w:p>
        </w:tc>
        <w:tc>
          <w:tcPr>
            <w:tcW w:w="6379" w:type="dxa"/>
          </w:tcPr>
          <w:p w:rsidR="00CF441B" w:rsidRPr="00F66DA9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  <w:t>Microsoft PowerPoint.</w:t>
            </w:r>
          </w:p>
          <w:p w:rsidR="00CF441B" w:rsidRPr="00F66DA9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Дизайн</w:t>
            </w:r>
            <w:r w:rsidRPr="00F66DA9"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  <w:t xml:space="preserve">            </w:t>
            </w: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презентации</w:t>
            </w:r>
            <w:r w:rsidRPr="00F66DA9"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  <w:t xml:space="preserve">.            </w:t>
            </w: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Шаблоны</w:t>
            </w:r>
            <w:r w:rsidRPr="00F66DA9"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  <w:t xml:space="preserve"> </w:t>
            </w: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презентации</w:t>
            </w:r>
            <w:r w:rsidRPr="00F66DA9"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  <w:t>.</w:t>
            </w:r>
          </w:p>
          <w:p w:rsidR="00CF441B" w:rsidRPr="00CE0816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Создание презентации.</w:t>
            </w:r>
          </w:p>
        </w:tc>
        <w:tc>
          <w:tcPr>
            <w:tcW w:w="2233" w:type="dxa"/>
            <w:vMerge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F441B" w:rsidRPr="00CE0816" w:rsidTr="00B309B2">
        <w:tc>
          <w:tcPr>
            <w:tcW w:w="1951" w:type="dxa"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Учимся организовывать досуг - 2 часа </w:t>
            </w:r>
          </w:p>
        </w:tc>
        <w:tc>
          <w:tcPr>
            <w:tcW w:w="6379" w:type="dxa"/>
          </w:tcPr>
          <w:p w:rsidR="00CF441B" w:rsidRPr="00F66DA9" w:rsidRDefault="00CF441B" w:rsidP="00F66DA9">
            <w:pPr>
              <w:widowControl/>
              <w:jc w:val="both"/>
              <w:rPr>
                <w:color w:val="333333"/>
                <w:sz w:val="28"/>
                <w:szCs w:val="28"/>
              </w:rPr>
            </w:pPr>
            <w:r w:rsidRPr="00F66DA9">
              <w:rPr>
                <w:color w:val="333333"/>
                <w:sz w:val="28"/>
                <w:szCs w:val="28"/>
              </w:rPr>
              <w:t xml:space="preserve">Microsoft </w:t>
            </w:r>
            <w:proofErr w:type="spellStart"/>
            <w:r w:rsidRPr="00F66DA9">
              <w:rPr>
                <w:color w:val="333333"/>
                <w:sz w:val="28"/>
                <w:szCs w:val="28"/>
              </w:rPr>
              <w:t>Publisher</w:t>
            </w:r>
            <w:proofErr w:type="spellEnd"/>
            <w:r w:rsidRPr="00F66DA9">
              <w:rPr>
                <w:color w:val="333333"/>
                <w:sz w:val="28"/>
                <w:szCs w:val="28"/>
              </w:rPr>
              <w:t xml:space="preserve"> . Создаём открытки.</w:t>
            </w:r>
          </w:p>
          <w:p w:rsidR="00CF441B" w:rsidRPr="00CE0816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color w:val="333333"/>
                <w:sz w:val="28"/>
                <w:szCs w:val="28"/>
              </w:rPr>
              <w:t>Создаём приглашения.</w:t>
            </w:r>
          </w:p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233" w:type="dxa"/>
            <w:vMerge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F441B" w:rsidRPr="00CE0816" w:rsidTr="00CF441B">
        <w:tc>
          <w:tcPr>
            <w:tcW w:w="1951" w:type="dxa"/>
            <w:tcBorders>
              <w:bottom w:val="single" w:sz="4" w:space="0" w:color="auto"/>
            </w:tcBorders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Учимся рисовать на компьютере -6 часов </w:t>
            </w:r>
          </w:p>
        </w:tc>
        <w:tc>
          <w:tcPr>
            <w:tcW w:w="6379" w:type="dxa"/>
          </w:tcPr>
          <w:p w:rsidR="00CF441B" w:rsidRPr="00F66DA9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Знакомство    с    живописью,    графикой    и мультимедийными энциклопедиями</w:t>
            </w:r>
          </w:p>
          <w:p w:rsidR="00CF441B" w:rsidRPr="00F66DA9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Знакомство  со  стилями  изобразительного искусства</w:t>
            </w:r>
          </w:p>
          <w:p w:rsidR="00CF441B" w:rsidRPr="00F66DA9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Графический редактор </w:t>
            </w:r>
            <w:proofErr w:type="spellStart"/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Paint</w:t>
            </w:r>
            <w:proofErr w:type="spellEnd"/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</w:t>
            </w:r>
          </w:p>
          <w:p w:rsidR="00CF441B" w:rsidRPr="00F66DA9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Создаем    векторную    графику.    Редактор </w:t>
            </w:r>
            <w:proofErr w:type="spellStart"/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CorelDRAW</w:t>
            </w:r>
            <w:proofErr w:type="spellEnd"/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10</w:t>
            </w:r>
          </w:p>
          <w:p w:rsidR="00CF441B" w:rsidRPr="00CE0816" w:rsidRDefault="00CF441B" w:rsidP="00F66DA9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Повышаем           мастерство.           Редактор </w:t>
            </w:r>
            <w:proofErr w:type="spellStart"/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CorelDRAW</w:t>
            </w:r>
            <w:proofErr w:type="spellEnd"/>
            <w:r w:rsidRPr="00F66DA9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10</w:t>
            </w:r>
          </w:p>
        </w:tc>
        <w:tc>
          <w:tcPr>
            <w:tcW w:w="2233" w:type="dxa"/>
            <w:vMerge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F441B" w:rsidRPr="00CE0816" w:rsidTr="00CF441B">
        <w:trPr>
          <w:trHeight w:val="5512"/>
        </w:trPr>
        <w:tc>
          <w:tcPr>
            <w:tcW w:w="1951" w:type="dxa"/>
            <w:tcBorders>
              <w:bottom w:val="single" w:sz="4" w:space="0" w:color="auto"/>
            </w:tcBorders>
          </w:tcPr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F66DA9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Учимся анимации на компьютере -10 часов</w:t>
            </w: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379" w:type="dxa"/>
            <w:vMerge w:val="restart"/>
          </w:tcPr>
          <w:p w:rsidR="00CF441B" w:rsidRPr="00CF441B" w:rsidRDefault="00CF441B" w:rsidP="00CF441B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Знакомство с видами анимации, </w:t>
            </w:r>
            <w:proofErr w:type="spellStart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мультиме-дийными</w:t>
            </w:r>
            <w:proofErr w:type="spellEnd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             энциклопедиями               и мультфильмами.</w:t>
            </w:r>
          </w:p>
          <w:p w:rsidR="00CF441B" w:rsidRPr="00CF441B" w:rsidRDefault="00CF441B" w:rsidP="00CF441B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Выразительные средства и жанры анимации</w:t>
            </w:r>
          </w:p>
          <w:p w:rsidR="00CF441B" w:rsidRPr="00CF441B" w:rsidRDefault="00CF441B" w:rsidP="00CF441B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Первые  шаги  в  компьютерной  анимации. Интерактивный фильм «Кот в сапогах»</w:t>
            </w:r>
          </w:p>
          <w:p w:rsidR="00CF441B" w:rsidRPr="00CF441B" w:rsidRDefault="00CF441B" w:rsidP="00CF441B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Анимационный редактор «Мульти-</w:t>
            </w:r>
            <w:proofErr w:type="spellStart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Пульти</w:t>
            </w:r>
            <w:proofErr w:type="spellEnd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»</w:t>
            </w:r>
          </w:p>
          <w:p w:rsidR="00CF441B" w:rsidRPr="00CF441B" w:rsidRDefault="00CF441B" w:rsidP="00CF441B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Знакомство      с      трехмерной компьютерной анимацией и программой 3D </w:t>
            </w:r>
            <w:proofErr w:type="spellStart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Studio</w:t>
            </w:r>
            <w:proofErr w:type="spellEnd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MAX</w:t>
            </w:r>
          </w:p>
          <w:p w:rsidR="00CF441B" w:rsidRPr="00CF441B" w:rsidRDefault="00CF441B" w:rsidP="00CF441B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Создаем простейшие объемные фигуры и видоизменяем их</w:t>
            </w:r>
          </w:p>
          <w:p w:rsidR="00CF441B" w:rsidRPr="00CE0816" w:rsidRDefault="00CF441B" w:rsidP="00CF441B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Создаем простейшие объемные фигуры и видоизменяем их</w:t>
            </w:r>
          </w:p>
        </w:tc>
        <w:tc>
          <w:tcPr>
            <w:tcW w:w="2233" w:type="dxa"/>
            <w:vMerge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F441B" w:rsidRPr="00CE0816" w:rsidTr="00CF441B">
        <w:trPr>
          <w:trHeight w:val="322"/>
        </w:trPr>
        <w:tc>
          <w:tcPr>
            <w:tcW w:w="1951" w:type="dxa"/>
            <w:vMerge w:val="restart"/>
            <w:tcBorders>
              <w:top w:val="single" w:sz="4" w:space="0" w:color="auto"/>
            </w:tcBorders>
          </w:tcPr>
          <w:p w:rsidR="00CF441B" w:rsidRDefault="00CF441B" w:rsidP="00CE0816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bCs/>
                <w:kern w:val="1"/>
                <w:sz w:val="28"/>
                <w:szCs w:val="28"/>
                <w:lang w:eastAsia="hi-IN" w:bidi="hi-IN"/>
              </w:rPr>
            </w:pPr>
          </w:p>
          <w:p w:rsidR="00CF441B" w:rsidRPr="00F66DA9" w:rsidRDefault="00CF441B" w:rsidP="00CE0816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Учимся </w:t>
            </w:r>
            <w:r w:rsidRPr="00CF441B">
              <w:rPr>
                <w:rFonts w:eastAsia="NewtonCSanPin-Regular"/>
                <w:b/>
                <w:bCs/>
                <w:kern w:val="1"/>
                <w:sz w:val="28"/>
                <w:szCs w:val="28"/>
                <w:lang w:eastAsia="hi-IN" w:bidi="hi-IN"/>
              </w:rPr>
              <w:lastRenderedPageBreak/>
              <w:t>музыке на компьютере - 6 часов</w:t>
            </w:r>
          </w:p>
        </w:tc>
        <w:tc>
          <w:tcPr>
            <w:tcW w:w="6379" w:type="dxa"/>
            <w:vMerge/>
          </w:tcPr>
          <w:p w:rsidR="00CF441B" w:rsidRPr="00CF441B" w:rsidRDefault="00CF441B" w:rsidP="00CF441B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233" w:type="dxa"/>
            <w:vMerge/>
          </w:tcPr>
          <w:p w:rsidR="00CF441B" w:rsidRPr="00CE0816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F441B" w:rsidRPr="00CE0816" w:rsidTr="00B309B2">
        <w:trPr>
          <w:trHeight w:val="390"/>
        </w:trPr>
        <w:tc>
          <w:tcPr>
            <w:tcW w:w="1951" w:type="dxa"/>
            <w:vMerge/>
          </w:tcPr>
          <w:p w:rsidR="00CF441B" w:rsidRPr="00F66DA9" w:rsidRDefault="00CF441B" w:rsidP="00CE0816">
            <w:pPr>
              <w:widowControl/>
              <w:tabs>
                <w:tab w:val="left" w:pos="426"/>
              </w:tabs>
              <w:suppressAutoHyphens/>
              <w:autoSpaceDE/>
              <w:autoSpaceDN/>
              <w:adjustRightInd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379" w:type="dxa"/>
          </w:tcPr>
          <w:p w:rsidR="00CF441B" w:rsidRPr="00CF441B" w:rsidRDefault="00CF441B" w:rsidP="00CF441B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Знакомство с музыкой и мультимедийными </w:t>
            </w: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lastRenderedPageBreak/>
              <w:t>энциклопедиями.</w:t>
            </w:r>
          </w:p>
          <w:p w:rsidR="00CF441B" w:rsidRPr="00CF441B" w:rsidRDefault="00CF441B" w:rsidP="00CF441B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Знакомство с жанрами музыкального </w:t>
            </w:r>
            <w:proofErr w:type="spellStart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искус¬ства</w:t>
            </w:r>
            <w:proofErr w:type="spellEnd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 Вокальная музыка. Инструментальная музыка</w:t>
            </w:r>
          </w:p>
          <w:p w:rsidR="00CF441B" w:rsidRPr="00CF441B" w:rsidRDefault="00CF441B" w:rsidP="00CF441B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Первые шаги в композиции. Музыкальный редактор </w:t>
            </w:r>
            <w:proofErr w:type="spellStart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Dance</w:t>
            </w:r>
            <w:proofErr w:type="spellEnd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Machine</w:t>
            </w:r>
            <w:proofErr w:type="spellEnd"/>
          </w:p>
          <w:p w:rsidR="00CF441B" w:rsidRPr="00CF441B" w:rsidRDefault="00CF441B" w:rsidP="00CF441B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Знакомство   с   синтезированной   музыкой. Виртуальная студия </w:t>
            </w:r>
            <w:proofErr w:type="spellStart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Cakewalk</w:t>
            </w:r>
            <w:proofErr w:type="spellEnd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Pro</w:t>
            </w:r>
            <w:proofErr w:type="spellEnd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Audio</w:t>
            </w:r>
            <w:proofErr w:type="spellEnd"/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8.5</w:t>
            </w:r>
          </w:p>
          <w:p w:rsidR="00CF441B" w:rsidRPr="00CF441B" w:rsidRDefault="00CF441B" w:rsidP="00CF441B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Создание композиции с «живым» звуком</w:t>
            </w:r>
          </w:p>
          <w:p w:rsidR="00CF441B" w:rsidRPr="00CF441B" w:rsidRDefault="00CF441B" w:rsidP="00CF441B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CF441B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Конкурс созданных работ</w:t>
            </w:r>
          </w:p>
        </w:tc>
        <w:tc>
          <w:tcPr>
            <w:tcW w:w="2233" w:type="dxa"/>
          </w:tcPr>
          <w:p w:rsidR="00CF441B" w:rsidRPr="00CE0816" w:rsidRDefault="00CF441B" w:rsidP="00CE0816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0B783A" w:rsidRDefault="000B783A" w:rsidP="000B783A">
      <w:pPr>
        <w:shd w:val="clear" w:color="auto" w:fill="FFFFFF"/>
        <w:spacing w:line="322" w:lineRule="exact"/>
        <w:ind w:right="2074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357975" w:rsidRDefault="00357975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  <w:bookmarkStart w:id="0" w:name="_GoBack"/>
      <w:bookmarkEnd w:id="0"/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B2077A" w:rsidRDefault="00B2077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050142" w:rsidRDefault="00050142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077361" w:rsidRDefault="000B783A">
      <w:pPr>
        <w:shd w:val="clear" w:color="auto" w:fill="FFFFFF"/>
        <w:spacing w:line="322" w:lineRule="exact"/>
        <w:ind w:left="3134" w:right="2074" w:hanging="552"/>
      </w:pPr>
      <w:r>
        <w:rPr>
          <w:rFonts w:eastAsia="Times New Roman"/>
          <w:b/>
          <w:bCs/>
          <w:spacing w:val="-3"/>
          <w:sz w:val="28"/>
          <w:szCs w:val="28"/>
        </w:rPr>
        <w:lastRenderedPageBreak/>
        <w:t xml:space="preserve">Календарно - тематическое планирование курса </w:t>
      </w:r>
      <w:r>
        <w:rPr>
          <w:rFonts w:eastAsia="Times New Roman"/>
          <w:b/>
          <w:bCs/>
          <w:sz w:val="28"/>
          <w:szCs w:val="28"/>
        </w:rPr>
        <w:t xml:space="preserve">«Электронный вернисаж» 6 класс </w:t>
      </w:r>
    </w:p>
    <w:p w:rsidR="00077361" w:rsidRDefault="00077361">
      <w:pPr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52"/>
        <w:gridCol w:w="5472"/>
        <w:gridCol w:w="34"/>
        <w:gridCol w:w="1891"/>
        <w:gridCol w:w="1104"/>
        <w:gridCol w:w="1147"/>
      </w:tblGrid>
      <w:tr w:rsidR="00077361">
        <w:trPr>
          <w:trHeight w:hRule="exact" w:val="778"/>
        </w:trPr>
        <w:tc>
          <w:tcPr>
            <w:tcW w:w="11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84" w:lineRule="exact"/>
              <w:ind w:left="62" w:right="274" w:firstLine="206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Заня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</w:rPr>
              <w:t>тия</w:t>
            </w:r>
            <w:proofErr w:type="spellEnd"/>
            <w:proofErr w:type="gramEnd"/>
          </w:p>
        </w:tc>
        <w:tc>
          <w:tcPr>
            <w:tcW w:w="54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2630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right="10" w:firstLine="58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Виды </w:t>
            </w: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деятельности</w:t>
            </w:r>
          </w:p>
        </w:tc>
        <w:tc>
          <w:tcPr>
            <w:tcW w:w="2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648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077361">
        <w:trPr>
          <w:trHeight w:hRule="exact" w:val="600"/>
        </w:trPr>
        <w:tc>
          <w:tcPr>
            <w:tcW w:w="11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/>
          <w:p w:rsidR="00077361" w:rsidRDefault="00077361"/>
        </w:tc>
        <w:tc>
          <w:tcPr>
            <w:tcW w:w="54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/>
          <w:p w:rsidR="00077361" w:rsidRDefault="00077361"/>
        </w:tc>
        <w:tc>
          <w:tcPr>
            <w:tcW w:w="19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/>
          <w:p w:rsidR="00077361" w:rsidRDefault="00077361"/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34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38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077361">
        <w:trPr>
          <w:trHeight w:hRule="exact" w:val="446"/>
        </w:trPr>
        <w:tc>
          <w:tcPr>
            <w:tcW w:w="8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960"/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Учимся оформлять доклады, рефераты и книги - 3 часа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 w:rsidTr="00CF441B">
        <w:trPr>
          <w:trHeight w:hRule="exact" w:val="107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86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CE0816" w:rsidP="00CE0816">
            <w:pPr>
              <w:shd w:val="clear" w:color="auto" w:fill="FFFFFF"/>
              <w:ind w:left="48"/>
            </w:pPr>
            <w:r>
              <w:rPr>
                <w:rFonts w:eastAsia="Times New Roman"/>
                <w:spacing w:val="-4"/>
                <w:sz w:val="28"/>
                <w:szCs w:val="28"/>
              </w:rPr>
              <w:t>Т</w:t>
            </w:r>
            <w:r w:rsidR="000B783A">
              <w:rPr>
                <w:rFonts w:eastAsia="Times New Roman"/>
                <w:spacing w:val="-4"/>
                <w:sz w:val="28"/>
                <w:szCs w:val="28"/>
              </w:rPr>
              <w:t>екстовы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й </w:t>
            </w:r>
            <w:r w:rsidR="000B783A">
              <w:rPr>
                <w:rFonts w:eastAsia="Times New Roman"/>
                <w:spacing w:val="-4"/>
                <w:sz w:val="28"/>
                <w:szCs w:val="28"/>
              </w:rPr>
              <w:t xml:space="preserve"> процессор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</w:t>
            </w:r>
            <w:r w:rsidR="000B783A">
              <w:rPr>
                <w:rFonts w:eastAsia="Times New Roman"/>
                <w:spacing w:val="-4"/>
                <w:sz w:val="28"/>
                <w:szCs w:val="28"/>
              </w:rPr>
              <w:t xml:space="preserve"> </w:t>
            </w:r>
            <w:r w:rsidR="000B783A">
              <w:rPr>
                <w:rFonts w:eastAsia="Times New Roman"/>
                <w:spacing w:val="-4"/>
                <w:sz w:val="28"/>
                <w:szCs w:val="28"/>
                <w:lang w:val="en-US"/>
              </w:rPr>
              <w:t>Word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Лекция,   показ, </w:t>
            </w:r>
            <w:r>
              <w:rPr>
                <w:rFonts w:eastAsia="Times New Roman"/>
                <w:sz w:val="28"/>
                <w:szCs w:val="28"/>
              </w:rPr>
              <w:t>обсуждение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A52DB5" w:rsidP="00217693">
            <w:pPr>
              <w:shd w:val="clear" w:color="auto" w:fill="FFFFFF"/>
              <w:ind w:left="29"/>
            </w:pPr>
            <w:r>
              <w:rPr>
                <w:sz w:val="28"/>
                <w:szCs w:val="28"/>
              </w:rPr>
              <w:t>0</w:t>
            </w:r>
            <w:r w:rsidR="00217693">
              <w:rPr>
                <w:sz w:val="28"/>
                <w:szCs w:val="28"/>
              </w:rPr>
              <w:t>3</w:t>
            </w:r>
            <w:r w:rsidR="000B783A">
              <w:rPr>
                <w:sz w:val="28"/>
                <w:szCs w:val="28"/>
              </w:rPr>
              <w:t>.09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8"/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CE0816" w:rsidP="00CE0816">
            <w:pPr>
              <w:shd w:val="clear" w:color="auto" w:fill="FFFFFF"/>
              <w:ind w:left="34"/>
            </w:pPr>
            <w:r>
              <w:rPr>
                <w:rFonts w:eastAsia="Times New Roman"/>
                <w:spacing w:val="-3"/>
                <w:sz w:val="28"/>
                <w:szCs w:val="28"/>
              </w:rPr>
              <w:t>Набо</w:t>
            </w:r>
            <w:r w:rsidR="000B783A">
              <w:rPr>
                <w:rFonts w:eastAsia="Times New Roman"/>
                <w:spacing w:val="-3"/>
                <w:sz w:val="28"/>
                <w:szCs w:val="28"/>
              </w:rPr>
              <w:t>р и форматир</w:t>
            </w:r>
            <w:r>
              <w:rPr>
                <w:rFonts w:eastAsia="Times New Roman"/>
                <w:spacing w:val="-3"/>
                <w:sz w:val="28"/>
                <w:szCs w:val="28"/>
              </w:rPr>
              <w:t>ование</w:t>
            </w:r>
            <w:r w:rsidR="000B783A">
              <w:rPr>
                <w:rFonts w:eastAsia="Times New Roman"/>
                <w:spacing w:val="-3"/>
                <w:sz w:val="28"/>
                <w:szCs w:val="28"/>
              </w:rPr>
              <w:t xml:space="preserve"> текст</w:t>
            </w:r>
            <w:r>
              <w:rPr>
                <w:rFonts w:eastAsia="Times New Roman"/>
                <w:spacing w:val="-3"/>
                <w:sz w:val="28"/>
                <w:szCs w:val="28"/>
              </w:rPr>
              <w:t>а</w:t>
            </w:r>
            <w:r w:rsidR="000B783A">
              <w:rPr>
                <w:rFonts w:eastAsia="Times New Roman"/>
                <w:spacing w:val="-3"/>
                <w:sz w:val="28"/>
                <w:szCs w:val="28"/>
              </w:rPr>
              <w:t xml:space="preserve"> книги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right="19" w:firstLine="62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217693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10</w:t>
            </w:r>
            <w:r w:rsidR="000B783A">
              <w:rPr>
                <w:sz w:val="28"/>
                <w:szCs w:val="28"/>
              </w:rPr>
              <w:t>.09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62"/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 w:rsidP="00CE0816">
            <w:pPr>
              <w:shd w:val="clear" w:color="auto" w:fill="FFFFFF"/>
              <w:ind w:left="38"/>
            </w:pPr>
            <w:r>
              <w:rPr>
                <w:rFonts w:eastAsia="Times New Roman"/>
                <w:sz w:val="28"/>
                <w:szCs w:val="28"/>
              </w:rPr>
              <w:t>Оформл</w:t>
            </w:r>
            <w:r w:rsidR="00CE0816">
              <w:rPr>
                <w:rFonts w:eastAsia="Times New Roman"/>
                <w:sz w:val="28"/>
                <w:szCs w:val="28"/>
              </w:rPr>
              <w:t xml:space="preserve">ение </w:t>
            </w:r>
            <w:r>
              <w:rPr>
                <w:rFonts w:eastAsia="Times New Roman"/>
                <w:sz w:val="28"/>
                <w:szCs w:val="28"/>
              </w:rPr>
              <w:t>реферат</w:t>
            </w:r>
            <w:r w:rsidR="00CE0816"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right="19" w:firstLine="53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 w:rsidP="00217693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1</w:t>
            </w:r>
            <w:r w:rsidR="00217693">
              <w:rPr>
                <w:sz w:val="28"/>
                <w:szCs w:val="28"/>
              </w:rPr>
              <w:t>7</w:t>
            </w:r>
            <w:r w:rsidR="000B783A">
              <w:rPr>
                <w:sz w:val="28"/>
                <w:szCs w:val="28"/>
              </w:rPr>
              <w:t>.09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446"/>
        </w:trPr>
        <w:tc>
          <w:tcPr>
            <w:tcW w:w="8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2635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Учимся считать - 4 часа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3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CE0816" w:rsidP="00CE0816">
            <w:pPr>
              <w:shd w:val="clear" w:color="auto" w:fill="FFFFFF"/>
              <w:spacing w:line="322" w:lineRule="exact"/>
              <w:ind w:firstLine="62"/>
            </w:pPr>
            <w:r>
              <w:rPr>
                <w:rFonts w:eastAsia="Times New Roman"/>
                <w:sz w:val="28"/>
                <w:szCs w:val="28"/>
              </w:rPr>
              <w:t>Э</w:t>
            </w:r>
            <w:r w:rsidR="000B783A">
              <w:rPr>
                <w:rFonts w:eastAsia="Times New Roman"/>
                <w:sz w:val="28"/>
                <w:szCs w:val="28"/>
              </w:rPr>
              <w:t>лектронны</w:t>
            </w:r>
            <w:r>
              <w:rPr>
                <w:rFonts w:eastAsia="Times New Roman"/>
                <w:sz w:val="28"/>
                <w:szCs w:val="28"/>
              </w:rPr>
              <w:t>е</w:t>
            </w:r>
            <w:r w:rsidR="000B783A">
              <w:rPr>
                <w:rFonts w:eastAsia="Times New Roman"/>
                <w:sz w:val="28"/>
                <w:szCs w:val="28"/>
              </w:rPr>
              <w:t xml:space="preserve">  таблиц</w:t>
            </w:r>
            <w:r>
              <w:rPr>
                <w:rFonts w:eastAsia="Times New Roman"/>
                <w:sz w:val="28"/>
                <w:szCs w:val="28"/>
              </w:rPr>
              <w:t>ы</w:t>
            </w:r>
            <w:r w:rsidR="000B783A">
              <w:rPr>
                <w:rFonts w:eastAsia="Times New Roman"/>
                <w:sz w:val="28"/>
                <w:szCs w:val="28"/>
              </w:rPr>
              <w:t xml:space="preserve"> </w:t>
            </w:r>
            <w:r w:rsidR="000B783A">
              <w:rPr>
                <w:rFonts w:eastAsia="Times New Roman"/>
                <w:sz w:val="28"/>
                <w:szCs w:val="28"/>
                <w:lang w:val="en-US"/>
              </w:rPr>
              <w:t>Excel</w:t>
            </w:r>
            <w:r w:rsidR="000B783A" w:rsidRPr="003D2F9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и счё</w:t>
            </w:r>
            <w:r w:rsidR="000B783A">
              <w:rPr>
                <w:rFonts w:eastAsia="Times New Roman"/>
                <w:sz w:val="28"/>
                <w:szCs w:val="28"/>
              </w:rPr>
              <w:t>т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29"/>
            </w:pPr>
            <w:r>
              <w:rPr>
                <w:rFonts w:eastAsia="Times New Roman"/>
                <w:spacing w:val="-4"/>
                <w:sz w:val="28"/>
                <w:szCs w:val="28"/>
              </w:rPr>
              <w:t>Лекция, показ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A52DB5" w:rsidP="00217693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</w:t>
            </w:r>
            <w:r w:rsidR="0021769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 w:rsidR="000B783A">
              <w:rPr>
                <w:sz w:val="28"/>
                <w:szCs w:val="28"/>
              </w:rPr>
              <w:t>09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1411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3"/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CE0816">
            <w:pPr>
              <w:shd w:val="clear" w:color="auto" w:fill="FFFFFF"/>
              <w:spacing w:line="322" w:lineRule="exact"/>
              <w:ind w:firstLine="62"/>
            </w:pPr>
            <w:r>
              <w:rPr>
                <w:rFonts w:eastAsia="Times New Roman"/>
                <w:sz w:val="28"/>
                <w:szCs w:val="28"/>
              </w:rPr>
              <w:t xml:space="preserve">Электронные  таблицы </w:t>
            </w:r>
            <w:r>
              <w:rPr>
                <w:rFonts w:eastAsia="Times New Roman"/>
                <w:sz w:val="28"/>
                <w:szCs w:val="28"/>
                <w:lang w:val="en-US"/>
              </w:rPr>
              <w:t>Excel</w:t>
            </w:r>
            <w:r w:rsidRPr="003D2F9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и счёт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right="134" w:firstLine="62"/>
            </w:pPr>
            <w:r>
              <w:rPr>
                <w:rFonts w:eastAsia="Times New Roman"/>
                <w:sz w:val="28"/>
                <w:szCs w:val="28"/>
              </w:rPr>
              <w:t xml:space="preserve">Показ,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обсуждение, 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217693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3"/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CE0816" w:rsidP="00CE0816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Г</w:t>
            </w:r>
            <w:r w:rsidR="000B783A">
              <w:rPr>
                <w:rFonts w:eastAsia="Times New Roman"/>
                <w:sz w:val="28"/>
                <w:szCs w:val="28"/>
              </w:rPr>
              <w:t>рафики.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6" w:lineRule="exact"/>
              <w:ind w:right="139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 w:rsidP="00217693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0</w:t>
            </w:r>
            <w:r w:rsidR="00217693">
              <w:rPr>
                <w:sz w:val="28"/>
                <w:szCs w:val="28"/>
              </w:rPr>
              <w:t>8</w:t>
            </w:r>
            <w:r w:rsidR="000B783A">
              <w:rPr>
                <w:sz w:val="28"/>
                <w:szCs w:val="28"/>
              </w:rPr>
              <w:t>.10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48"/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CE0816" w:rsidP="00CE0816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Д</w:t>
            </w:r>
            <w:r w:rsidR="000B783A">
              <w:rPr>
                <w:rFonts w:eastAsia="Times New Roman"/>
                <w:sz w:val="28"/>
                <w:szCs w:val="28"/>
              </w:rPr>
              <w:t>иаграммы и карты.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6" w:lineRule="exact"/>
              <w:ind w:right="38" w:firstLine="5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 w:rsidP="00217693">
            <w:pPr>
              <w:shd w:val="clear" w:color="auto" w:fill="FFFFFF"/>
              <w:ind w:left="38"/>
            </w:pPr>
            <w:r>
              <w:rPr>
                <w:sz w:val="28"/>
                <w:szCs w:val="28"/>
              </w:rPr>
              <w:t>1</w:t>
            </w:r>
            <w:r w:rsidR="00217693">
              <w:rPr>
                <w:sz w:val="28"/>
                <w:szCs w:val="28"/>
              </w:rPr>
              <w:t>5</w:t>
            </w:r>
            <w:r w:rsidR="000B783A">
              <w:rPr>
                <w:sz w:val="28"/>
                <w:szCs w:val="28"/>
              </w:rPr>
              <w:t>.10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446"/>
        </w:trPr>
        <w:tc>
          <w:tcPr>
            <w:tcW w:w="8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1651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Учимся делать презентацию - 4 часа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451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3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 w:rsidP="00CE0816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Microsoft PowerPoint.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19"/>
            </w:pPr>
            <w:r>
              <w:rPr>
                <w:rFonts w:eastAsia="Times New Roman"/>
                <w:spacing w:val="-4"/>
                <w:sz w:val="28"/>
                <w:szCs w:val="28"/>
              </w:rPr>
              <w:t>Лекция, показ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 w:rsidP="00217693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2</w:t>
            </w:r>
            <w:r w:rsidR="00217693">
              <w:rPr>
                <w:sz w:val="28"/>
                <w:szCs w:val="28"/>
              </w:rPr>
              <w:t>2</w:t>
            </w:r>
            <w:r w:rsidR="000B783A">
              <w:rPr>
                <w:sz w:val="28"/>
                <w:szCs w:val="28"/>
              </w:rPr>
              <w:t>.10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43"/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17" w:lineRule="exact"/>
              <w:ind w:firstLine="53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Дизайн            презентации.            Шаблоны </w:t>
            </w:r>
            <w:r>
              <w:rPr>
                <w:rFonts w:eastAsia="Times New Roman"/>
                <w:sz w:val="28"/>
                <w:szCs w:val="28"/>
              </w:rPr>
              <w:t>презентации.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right="317" w:firstLine="48"/>
            </w:pPr>
            <w:r>
              <w:rPr>
                <w:rFonts w:eastAsia="Times New Roman"/>
                <w:sz w:val="28"/>
                <w:szCs w:val="28"/>
              </w:rPr>
              <w:t xml:space="preserve">Просмотр, </w:t>
            </w:r>
            <w:r>
              <w:rPr>
                <w:rFonts w:eastAsia="Times New Roman"/>
                <w:spacing w:val="-4"/>
                <w:sz w:val="28"/>
                <w:szCs w:val="28"/>
              </w:rPr>
              <w:t>обсуждение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217693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72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24"/>
            </w:pPr>
            <w:r>
              <w:rPr>
                <w:rFonts w:eastAsia="Times New Roman"/>
                <w:sz w:val="28"/>
                <w:szCs w:val="28"/>
              </w:rPr>
              <w:t>Создание презентации.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6" w:lineRule="exact"/>
              <w:ind w:right="149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 w:rsidP="00217693">
            <w:pPr>
              <w:shd w:val="clear" w:color="auto" w:fill="FFFFFF"/>
              <w:ind w:left="34"/>
            </w:pPr>
            <w:r>
              <w:rPr>
                <w:sz w:val="28"/>
                <w:szCs w:val="28"/>
              </w:rPr>
              <w:t>1</w:t>
            </w:r>
            <w:r w:rsidR="00217693">
              <w:rPr>
                <w:sz w:val="28"/>
                <w:szCs w:val="28"/>
              </w:rPr>
              <w:t>2</w:t>
            </w:r>
            <w:r w:rsidR="000B783A">
              <w:rPr>
                <w:sz w:val="28"/>
                <w:szCs w:val="28"/>
              </w:rPr>
              <w:t>.11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62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19"/>
            </w:pPr>
            <w:r>
              <w:rPr>
                <w:rFonts w:eastAsia="Times New Roman"/>
                <w:sz w:val="28"/>
                <w:szCs w:val="28"/>
              </w:rPr>
              <w:t>Создание презентации.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6" w:lineRule="exact"/>
              <w:ind w:right="149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 w:rsidP="00217693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  <w:r w:rsidR="00217693">
              <w:rPr>
                <w:sz w:val="28"/>
                <w:szCs w:val="28"/>
              </w:rPr>
              <w:t>9</w:t>
            </w:r>
            <w:r w:rsidR="000B783A">
              <w:rPr>
                <w:sz w:val="28"/>
                <w:szCs w:val="28"/>
              </w:rPr>
              <w:t>.11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446"/>
        </w:trPr>
        <w:tc>
          <w:tcPr>
            <w:tcW w:w="8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1709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Учимся организовывать досуг - 2 часа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62"/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 w:rsidP="00CE0816">
            <w:pPr>
              <w:shd w:val="clear" w:color="auto" w:fill="FFFFFF"/>
              <w:spacing w:line="317" w:lineRule="exact"/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Microsoft</w:t>
            </w:r>
            <w:r w:rsidRPr="003D2F9B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eastAsia="Times New Roman"/>
                <w:sz w:val="28"/>
                <w:szCs w:val="28"/>
                <w:lang w:val="en-US"/>
              </w:rPr>
              <w:t>Publisher</w:t>
            </w:r>
            <w:r w:rsidRPr="003D2F9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.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Создаём открытки.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3"/>
            </w:pPr>
            <w:r>
              <w:rPr>
                <w:rFonts w:eastAsia="Times New Roman"/>
                <w:spacing w:val="-3"/>
                <w:sz w:val="28"/>
                <w:szCs w:val="28"/>
              </w:rPr>
              <w:t>Лекция, показ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 w:rsidP="00217693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  <w:r w:rsidR="00217693">
              <w:rPr>
                <w:sz w:val="28"/>
                <w:szCs w:val="28"/>
              </w:rPr>
              <w:t>6</w:t>
            </w:r>
            <w:r w:rsidR="000B783A">
              <w:rPr>
                <w:sz w:val="28"/>
                <w:szCs w:val="28"/>
              </w:rPr>
              <w:t>.11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802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62"/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19"/>
            </w:pPr>
            <w:r>
              <w:rPr>
                <w:rFonts w:eastAsia="Times New Roman"/>
                <w:sz w:val="28"/>
                <w:szCs w:val="28"/>
              </w:rPr>
              <w:t>Создаём приглашения.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6" w:lineRule="exact"/>
              <w:ind w:right="110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9725C6" w:rsidP="00217693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0</w:t>
            </w:r>
            <w:r w:rsidR="00217693">
              <w:rPr>
                <w:sz w:val="28"/>
                <w:szCs w:val="28"/>
              </w:rPr>
              <w:t>3</w:t>
            </w:r>
            <w:r w:rsidR="000B783A">
              <w:rPr>
                <w:sz w:val="28"/>
                <w:szCs w:val="28"/>
              </w:rPr>
              <w:t>.12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3D2F9B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left="67" w:right="811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Учимся рисовать на компьютере -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6 часов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96"/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CE0816" w:rsidP="00F62425">
            <w:pPr>
              <w:shd w:val="clear" w:color="auto" w:fill="FFFFFF"/>
              <w:spacing w:line="322" w:lineRule="exact"/>
              <w:ind w:firstLine="58"/>
            </w:pPr>
            <w:r>
              <w:rPr>
                <w:rFonts w:eastAsia="Times New Roman"/>
                <w:spacing w:val="-4"/>
                <w:sz w:val="28"/>
                <w:szCs w:val="28"/>
              </w:rPr>
              <w:t>Знакомство</w:t>
            </w:r>
            <w:r w:rsidR="003D2F9B">
              <w:rPr>
                <w:rFonts w:eastAsia="Times New Roman"/>
                <w:spacing w:val="-4"/>
                <w:sz w:val="28"/>
                <w:szCs w:val="28"/>
              </w:rPr>
              <w:t xml:space="preserve">   с    живописью,    графикой    и </w:t>
            </w:r>
            <w:r w:rsidR="003D2F9B">
              <w:rPr>
                <w:rFonts w:eastAsia="Times New Roman"/>
                <w:spacing w:val="-2"/>
                <w:sz w:val="28"/>
                <w:szCs w:val="28"/>
              </w:rPr>
              <w:t>мультимедийными энциклопедиями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53"/>
            </w:pPr>
            <w:r>
              <w:rPr>
                <w:rFonts w:eastAsia="Times New Roman"/>
                <w:spacing w:val="-3"/>
                <w:sz w:val="28"/>
                <w:szCs w:val="28"/>
              </w:rPr>
              <w:t>Лекция, показ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217693" w:rsidP="00F62425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10</w:t>
            </w:r>
            <w:r w:rsidR="003D2F9B">
              <w:rPr>
                <w:sz w:val="28"/>
                <w:szCs w:val="28"/>
              </w:rPr>
              <w:t>.12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91"/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CE0816" w:rsidP="00F62425">
            <w:pPr>
              <w:shd w:val="clear" w:color="auto" w:fill="FFFFFF"/>
              <w:spacing w:line="322" w:lineRule="exact"/>
              <w:ind w:firstLine="58"/>
            </w:pPr>
            <w:r>
              <w:rPr>
                <w:rFonts w:eastAsia="Times New Roman"/>
                <w:spacing w:val="-4"/>
                <w:sz w:val="28"/>
                <w:szCs w:val="28"/>
              </w:rPr>
              <w:t>Знакомство</w:t>
            </w:r>
            <w:r w:rsidR="003D2F9B">
              <w:rPr>
                <w:rFonts w:eastAsia="Times New Roman"/>
                <w:spacing w:val="-4"/>
                <w:sz w:val="28"/>
                <w:szCs w:val="28"/>
              </w:rPr>
              <w:t xml:space="preserve">    с    живописью,    графикой    и </w:t>
            </w:r>
            <w:r w:rsidR="003D2F9B">
              <w:rPr>
                <w:rFonts w:eastAsia="Times New Roman"/>
                <w:spacing w:val="-2"/>
                <w:sz w:val="28"/>
                <w:szCs w:val="28"/>
              </w:rPr>
              <w:t>мультимедийными энциклопедиями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31" w:lineRule="exact"/>
              <w:ind w:right="254" w:firstLine="48"/>
            </w:pPr>
            <w:r>
              <w:rPr>
                <w:rFonts w:eastAsia="Times New Roman"/>
                <w:sz w:val="28"/>
                <w:szCs w:val="28"/>
              </w:rPr>
              <w:t xml:space="preserve">Просмотр, </w:t>
            </w:r>
            <w:r>
              <w:rPr>
                <w:rFonts w:eastAsia="Times New Roman"/>
                <w:spacing w:val="-4"/>
                <w:sz w:val="28"/>
                <w:szCs w:val="28"/>
              </w:rPr>
              <w:t>обсуждение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217693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1</w:t>
            </w:r>
            <w:r w:rsidR="00217693">
              <w:rPr>
                <w:sz w:val="28"/>
                <w:szCs w:val="28"/>
              </w:rPr>
              <w:t>7</w:t>
            </w:r>
            <w:r w:rsidR="003D2F9B">
              <w:rPr>
                <w:sz w:val="28"/>
                <w:szCs w:val="28"/>
              </w:rPr>
              <w:t>.12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91"/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CE0816" w:rsidP="00F62425">
            <w:pPr>
              <w:shd w:val="clear" w:color="auto" w:fill="FFFFFF"/>
              <w:spacing w:line="326" w:lineRule="exact"/>
              <w:ind w:firstLine="58"/>
            </w:pPr>
            <w:r>
              <w:rPr>
                <w:rFonts w:eastAsia="Times New Roman"/>
                <w:sz w:val="28"/>
                <w:szCs w:val="28"/>
              </w:rPr>
              <w:t>Знакомство</w:t>
            </w:r>
            <w:r w:rsidR="003D2F9B">
              <w:rPr>
                <w:rFonts w:eastAsia="Times New Roman"/>
                <w:sz w:val="28"/>
                <w:szCs w:val="28"/>
              </w:rPr>
              <w:t xml:space="preserve">  со  стилями  изобразительного искусства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48"/>
            </w:pPr>
            <w:r>
              <w:rPr>
                <w:rFonts w:eastAsia="Times New Roman"/>
                <w:spacing w:val="-3"/>
                <w:sz w:val="28"/>
                <w:szCs w:val="28"/>
              </w:rPr>
              <w:t>Лекция, показ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217693">
            <w:pPr>
              <w:shd w:val="clear" w:color="auto" w:fill="FFFFFF"/>
              <w:ind w:left="29"/>
            </w:pPr>
            <w:r>
              <w:rPr>
                <w:sz w:val="28"/>
                <w:szCs w:val="28"/>
              </w:rPr>
              <w:t>2</w:t>
            </w:r>
            <w:r w:rsidR="00217693">
              <w:rPr>
                <w:sz w:val="28"/>
                <w:szCs w:val="28"/>
              </w:rPr>
              <w:t>4</w:t>
            </w:r>
            <w:r w:rsidR="003D2F9B">
              <w:rPr>
                <w:sz w:val="28"/>
                <w:szCs w:val="28"/>
              </w:rPr>
              <w:t>.12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6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86"/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38"/>
            </w:pPr>
            <w:r>
              <w:rPr>
                <w:rFonts w:eastAsia="Times New Roman"/>
                <w:sz w:val="28"/>
                <w:szCs w:val="28"/>
              </w:rPr>
              <w:t xml:space="preserve">Графический редактор </w:t>
            </w:r>
            <w:r>
              <w:rPr>
                <w:rFonts w:eastAsia="Times New Roman"/>
                <w:sz w:val="28"/>
                <w:szCs w:val="28"/>
                <w:lang w:val="en-US"/>
              </w:rPr>
              <w:t>Paint.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8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A52DB5" w:rsidP="00217693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1</w:t>
            </w:r>
            <w:r w:rsidR="00217693">
              <w:rPr>
                <w:sz w:val="28"/>
                <w:szCs w:val="28"/>
              </w:rPr>
              <w:t>4</w:t>
            </w:r>
            <w:r w:rsidR="003D2F9B">
              <w:rPr>
                <w:sz w:val="28"/>
                <w:szCs w:val="28"/>
              </w:rPr>
              <w:t>.01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86"/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firstLine="53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Создаем    векторную    графику.    Редактор </w:t>
            </w: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CorelDRAW</w:t>
            </w:r>
            <w:proofErr w:type="spellEnd"/>
            <w:r w:rsidRPr="00D16D0E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43"/>
            </w:pPr>
            <w:r>
              <w:rPr>
                <w:rFonts w:eastAsia="Times New Roman"/>
                <w:spacing w:val="-4"/>
                <w:sz w:val="28"/>
                <w:szCs w:val="28"/>
              </w:rPr>
              <w:t>Лекция, показ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217693" w:rsidP="00F62425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21</w:t>
            </w:r>
            <w:r w:rsidR="00A52DB5">
              <w:rPr>
                <w:sz w:val="28"/>
                <w:szCs w:val="28"/>
              </w:rPr>
              <w:t>.</w:t>
            </w:r>
            <w:r w:rsidR="003D2F9B">
              <w:rPr>
                <w:sz w:val="28"/>
                <w:szCs w:val="28"/>
              </w:rPr>
              <w:t>01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86"/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firstLine="53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Повышаем           мастерство.           Редактор </w:t>
            </w: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CorelDRAW</w:t>
            </w:r>
            <w:proofErr w:type="spellEnd"/>
            <w:r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9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217693" w:rsidP="00F62425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28.</w:t>
            </w:r>
            <w:r w:rsidR="003D2F9B">
              <w:rPr>
                <w:sz w:val="28"/>
                <w:szCs w:val="28"/>
              </w:rPr>
              <w:t>01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64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left="29" w:right="715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Учимся анимации на компьютере -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10 часов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1094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CE0816" w:rsidP="00F62425">
            <w:pPr>
              <w:shd w:val="clear" w:color="auto" w:fill="FFFFFF"/>
              <w:spacing w:line="322" w:lineRule="exact"/>
              <w:ind w:firstLine="62"/>
            </w:pPr>
            <w:r>
              <w:rPr>
                <w:rFonts w:eastAsia="Times New Roman"/>
                <w:sz w:val="28"/>
                <w:szCs w:val="28"/>
              </w:rPr>
              <w:t>Знакомство</w:t>
            </w:r>
            <w:r w:rsidR="003D2F9B">
              <w:rPr>
                <w:rFonts w:eastAsia="Times New Roman"/>
                <w:sz w:val="28"/>
                <w:szCs w:val="28"/>
              </w:rPr>
              <w:t xml:space="preserve"> с видами анимации, мультиме</w:t>
            </w:r>
            <w:r w:rsidR="003D2F9B">
              <w:rPr>
                <w:rFonts w:eastAsia="Times New Roman"/>
                <w:sz w:val="28"/>
                <w:szCs w:val="28"/>
              </w:rPr>
              <w:softHyphen/>
            </w:r>
            <w:r w:rsidR="003D2F9B">
              <w:rPr>
                <w:rFonts w:eastAsia="Times New Roman"/>
                <w:spacing w:val="-2"/>
                <w:sz w:val="28"/>
                <w:szCs w:val="28"/>
              </w:rPr>
              <w:t xml:space="preserve">дийными               энциклопедиями               и </w:t>
            </w:r>
            <w:r w:rsidR="003D2F9B">
              <w:rPr>
                <w:rFonts w:eastAsia="Times New Roman"/>
                <w:sz w:val="28"/>
                <w:szCs w:val="28"/>
              </w:rPr>
              <w:t>мультфильмами.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38"/>
            </w:pPr>
            <w:r>
              <w:rPr>
                <w:rFonts w:eastAsia="Times New Roman"/>
                <w:spacing w:val="-3"/>
                <w:sz w:val="28"/>
                <w:szCs w:val="28"/>
              </w:rPr>
              <w:t>Лекция, показ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217693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0</w:t>
            </w:r>
            <w:r w:rsidR="00217693">
              <w:rPr>
                <w:sz w:val="28"/>
                <w:szCs w:val="28"/>
              </w:rPr>
              <w:t>4</w:t>
            </w:r>
            <w:r w:rsidR="003D2F9B">
              <w:rPr>
                <w:sz w:val="28"/>
                <w:szCs w:val="28"/>
              </w:rPr>
              <w:t>.02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1090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CE0816" w:rsidP="00F62425">
            <w:pPr>
              <w:shd w:val="clear" w:color="auto" w:fill="FFFFFF"/>
              <w:spacing w:line="322" w:lineRule="exact"/>
              <w:ind w:firstLine="62"/>
            </w:pPr>
            <w:r>
              <w:rPr>
                <w:rFonts w:eastAsia="Times New Roman"/>
                <w:sz w:val="28"/>
                <w:szCs w:val="28"/>
              </w:rPr>
              <w:t>Знакомство</w:t>
            </w:r>
            <w:r w:rsidR="003D2F9B">
              <w:rPr>
                <w:rFonts w:eastAsia="Times New Roman"/>
                <w:sz w:val="28"/>
                <w:szCs w:val="28"/>
              </w:rPr>
              <w:t xml:space="preserve"> с видами анимации, мультиме</w:t>
            </w:r>
            <w:r w:rsidR="003D2F9B">
              <w:rPr>
                <w:rFonts w:eastAsia="Times New Roman"/>
                <w:sz w:val="28"/>
                <w:szCs w:val="28"/>
              </w:rPr>
              <w:softHyphen/>
            </w:r>
            <w:r w:rsidR="003D2F9B">
              <w:rPr>
                <w:rFonts w:eastAsia="Times New Roman"/>
                <w:spacing w:val="-2"/>
                <w:sz w:val="28"/>
                <w:szCs w:val="28"/>
              </w:rPr>
              <w:t xml:space="preserve">дийными               энциклопедиями               и </w:t>
            </w:r>
            <w:r w:rsidR="003D2F9B">
              <w:rPr>
                <w:rFonts w:eastAsia="Times New Roman"/>
                <w:sz w:val="28"/>
                <w:szCs w:val="28"/>
              </w:rPr>
              <w:t>мультфильмами.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right="106" w:firstLine="48"/>
            </w:pPr>
            <w:r>
              <w:rPr>
                <w:rFonts w:eastAsia="Times New Roman"/>
                <w:spacing w:val="-2"/>
                <w:sz w:val="28"/>
                <w:szCs w:val="28"/>
              </w:rPr>
              <w:t>Презентация обсуждение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217693" w:rsidP="00F62425">
            <w:pPr>
              <w:shd w:val="clear" w:color="auto" w:fill="FFFFFF"/>
              <w:ind w:left="43"/>
            </w:pPr>
            <w:r>
              <w:rPr>
                <w:sz w:val="28"/>
                <w:szCs w:val="28"/>
              </w:rPr>
              <w:t>11</w:t>
            </w:r>
            <w:r w:rsidR="003D2F9B">
              <w:rPr>
                <w:sz w:val="28"/>
                <w:szCs w:val="28"/>
              </w:rPr>
              <w:t>.02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48"/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24"/>
            </w:pPr>
            <w:r>
              <w:rPr>
                <w:rFonts w:eastAsia="Times New Roman"/>
                <w:spacing w:val="-3"/>
                <w:sz w:val="28"/>
                <w:szCs w:val="28"/>
              </w:rPr>
              <w:t>Выразительные средства и жанры анимации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106" w:firstLine="53"/>
            </w:pPr>
            <w:r>
              <w:rPr>
                <w:rFonts w:eastAsia="Times New Roman"/>
                <w:spacing w:val="-2"/>
                <w:sz w:val="28"/>
                <w:szCs w:val="28"/>
              </w:rPr>
              <w:t>Презентация обсуждение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217693">
            <w:pPr>
              <w:shd w:val="clear" w:color="auto" w:fill="FFFFFF"/>
              <w:ind w:left="38"/>
            </w:pPr>
            <w:r>
              <w:rPr>
                <w:sz w:val="28"/>
                <w:szCs w:val="28"/>
              </w:rPr>
              <w:t>1</w:t>
            </w:r>
            <w:r w:rsidR="00217693">
              <w:rPr>
                <w:sz w:val="28"/>
                <w:szCs w:val="28"/>
              </w:rPr>
              <w:t>8</w:t>
            </w:r>
            <w:r w:rsidR="003D2F9B">
              <w:rPr>
                <w:sz w:val="28"/>
                <w:szCs w:val="28"/>
              </w:rPr>
              <w:t>.02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1301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48"/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firstLine="58"/>
            </w:pPr>
            <w:r>
              <w:rPr>
                <w:rFonts w:eastAsia="Times New Roman"/>
                <w:sz w:val="28"/>
                <w:szCs w:val="28"/>
              </w:rPr>
              <w:t xml:space="preserve">Первые  шаги  в  компьютерной  анимации. </w:t>
            </w:r>
            <w:r>
              <w:rPr>
                <w:rFonts w:eastAsia="Times New Roman"/>
                <w:spacing w:val="-1"/>
                <w:sz w:val="28"/>
                <w:szCs w:val="28"/>
              </w:rPr>
              <w:t>Интерактивный фильм «Кот в сапогах»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36" w:lineRule="exact"/>
              <w:ind w:right="278" w:firstLine="58"/>
            </w:pPr>
            <w:r>
              <w:rPr>
                <w:rFonts w:eastAsia="Times New Roman"/>
                <w:sz w:val="28"/>
                <w:szCs w:val="28"/>
              </w:rPr>
              <w:t xml:space="preserve">Просмотр, </w:t>
            </w:r>
            <w:r>
              <w:rPr>
                <w:rFonts w:eastAsia="Times New Roman"/>
                <w:spacing w:val="-4"/>
                <w:sz w:val="28"/>
                <w:szCs w:val="28"/>
              </w:rPr>
              <w:t>обсуждение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217693" w:rsidP="00F62425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357975">
        <w:trPr>
          <w:trHeight w:hRule="exact" w:val="980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38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168"/>
            </w:pPr>
            <w:r>
              <w:rPr>
                <w:rFonts w:eastAsia="Times New Roman"/>
                <w:spacing w:val="-5"/>
                <w:sz w:val="28"/>
                <w:szCs w:val="28"/>
              </w:rPr>
              <w:t>Анимационный редактор «Мульти-</w:t>
            </w:r>
            <w:proofErr w:type="spellStart"/>
            <w:r>
              <w:rPr>
                <w:rFonts w:eastAsia="Times New Roman"/>
                <w:spacing w:val="-5"/>
                <w:sz w:val="28"/>
                <w:szCs w:val="28"/>
              </w:rPr>
              <w:t>Пульти</w:t>
            </w:r>
            <w:proofErr w:type="spellEnd"/>
            <w:r>
              <w:rPr>
                <w:rFonts w:eastAsia="Times New Roman"/>
                <w:spacing w:val="-5"/>
                <w:sz w:val="28"/>
                <w:szCs w:val="28"/>
              </w:rPr>
              <w:t>»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106" w:firstLine="58"/>
            </w:pPr>
            <w:r>
              <w:rPr>
                <w:rFonts w:eastAsia="Times New Roman"/>
                <w:spacing w:val="-2"/>
                <w:sz w:val="28"/>
                <w:szCs w:val="28"/>
              </w:rPr>
              <w:t>Презентация обсуждение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217693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0</w:t>
            </w:r>
            <w:r w:rsidR="00217693">
              <w:rPr>
                <w:sz w:val="28"/>
                <w:szCs w:val="28"/>
              </w:rPr>
              <w:t>4</w:t>
            </w:r>
            <w:r w:rsidR="003D2F9B">
              <w:rPr>
                <w:sz w:val="28"/>
                <w:szCs w:val="28"/>
              </w:rPr>
              <w:t>.03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1090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43"/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CE0816" w:rsidP="00CE0816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 З</w:t>
            </w:r>
            <w:r w:rsidR="003D2F9B">
              <w:rPr>
                <w:rFonts w:eastAsia="Times New Roman"/>
                <w:spacing w:val="-2"/>
                <w:sz w:val="28"/>
                <w:szCs w:val="28"/>
              </w:rPr>
              <w:t xml:space="preserve">накомство      с      трехмерной </w:t>
            </w:r>
            <w:r w:rsidR="003D2F9B">
              <w:rPr>
                <w:rFonts w:eastAsia="Times New Roman"/>
                <w:sz w:val="28"/>
                <w:szCs w:val="28"/>
              </w:rPr>
              <w:t xml:space="preserve">компьютерной анимацией и программой 3D </w:t>
            </w:r>
            <w:r w:rsidR="003D2F9B">
              <w:rPr>
                <w:rFonts w:eastAsia="Times New Roman"/>
                <w:sz w:val="28"/>
                <w:szCs w:val="28"/>
                <w:lang w:val="en-US"/>
              </w:rPr>
              <w:t>Studio</w:t>
            </w:r>
            <w:r w:rsidR="003D2F9B" w:rsidRPr="00D16D0E">
              <w:rPr>
                <w:rFonts w:eastAsia="Times New Roman"/>
                <w:sz w:val="28"/>
                <w:szCs w:val="28"/>
              </w:rPr>
              <w:t xml:space="preserve"> </w:t>
            </w:r>
            <w:r w:rsidR="003D2F9B">
              <w:rPr>
                <w:rFonts w:eastAsia="Times New Roman"/>
                <w:sz w:val="28"/>
                <w:szCs w:val="28"/>
                <w:lang w:val="en-US"/>
              </w:rPr>
              <w:t>MAX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29"/>
            </w:pPr>
            <w:r>
              <w:rPr>
                <w:rFonts w:eastAsia="Times New Roman"/>
                <w:spacing w:val="-3"/>
                <w:sz w:val="28"/>
                <w:szCs w:val="28"/>
              </w:rPr>
              <w:t>Лекция, показ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217693" w:rsidP="00F62425">
            <w:pPr>
              <w:shd w:val="clear" w:color="auto" w:fill="FFFFFF"/>
              <w:ind w:left="34"/>
            </w:pPr>
            <w:r>
              <w:rPr>
                <w:sz w:val="28"/>
                <w:szCs w:val="28"/>
              </w:rPr>
              <w:t>11</w:t>
            </w:r>
            <w:r w:rsidR="003D2F9B">
              <w:rPr>
                <w:sz w:val="28"/>
                <w:szCs w:val="28"/>
              </w:rPr>
              <w:t>.03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34"/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firstLine="58"/>
            </w:pPr>
            <w:r>
              <w:rPr>
                <w:rFonts w:eastAsia="Times New Roman"/>
                <w:sz w:val="28"/>
                <w:szCs w:val="28"/>
              </w:rPr>
              <w:t>Создаем простейшие объемные фигуры и видоизменяем их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110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357975">
            <w:pPr>
              <w:shd w:val="clear" w:color="auto" w:fill="FFFFFF"/>
              <w:ind w:left="34"/>
            </w:pPr>
            <w:r>
              <w:rPr>
                <w:sz w:val="28"/>
                <w:szCs w:val="28"/>
              </w:rPr>
              <w:t>1</w:t>
            </w:r>
            <w:r w:rsidR="00357975">
              <w:rPr>
                <w:sz w:val="28"/>
                <w:szCs w:val="28"/>
              </w:rPr>
              <w:t>8</w:t>
            </w:r>
            <w:r w:rsidR="003D2F9B">
              <w:rPr>
                <w:sz w:val="28"/>
                <w:szCs w:val="28"/>
              </w:rPr>
              <w:t>.03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7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38"/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firstLine="58"/>
            </w:pPr>
            <w:r>
              <w:rPr>
                <w:rFonts w:eastAsia="Times New Roman"/>
                <w:sz w:val="28"/>
                <w:szCs w:val="28"/>
              </w:rPr>
              <w:t>Создаем простейшие объемные фигуры и видоизменяем их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1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57975" w:rsidP="00F62425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</w:tbl>
    <w:p w:rsidR="003D2F9B" w:rsidRDefault="003D2F9B" w:rsidP="003D2F9B"/>
    <w:p w:rsidR="003D2F9B" w:rsidRDefault="003D2F9B"/>
    <w:p w:rsidR="00A52DB5" w:rsidRDefault="00A52DB5"/>
    <w:p w:rsidR="00A52DB5" w:rsidRDefault="00A52DB5"/>
    <w:p w:rsidR="00A52DB5" w:rsidRDefault="00A52DB5"/>
    <w:p w:rsidR="00A52DB5" w:rsidRDefault="00A52DB5"/>
    <w:p w:rsidR="00A52DB5" w:rsidRDefault="00A52DB5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52"/>
        <w:gridCol w:w="5506"/>
        <w:gridCol w:w="1886"/>
        <w:gridCol w:w="1090"/>
        <w:gridCol w:w="1162"/>
      </w:tblGrid>
      <w:tr w:rsidR="00A52DB5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Pr="00B5233C" w:rsidRDefault="00A52DB5" w:rsidP="00F62425">
            <w:pPr>
              <w:shd w:val="clear" w:color="auto" w:fill="FFFFFF"/>
            </w:pPr>
            <w:r w:rsidRPr="00B5233C">
              <w:rPr>
                <w:bCs/>
                <w:sz w:val="30"/>
                <w:szCs w:val="30"/>
              </w:rPr>
              <w:t>28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34"/>
            </w:pPr>
            <w:r>
              <w:rPr>
                <w:rFonts w:eastAsia="Times New Roman"/>
                <w:spacing w:val="-3"/>
                <w:sz w:val="28"/>
                <w:szCs w:val="28"/>
              </w:rPr>
              <w:t>Повышаем мастерство в создании анимации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6" w:lineRule="exact"/>
              <w:ind w:right="86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357975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0</w:t>
            </w:r>
            <w:r w:rsidR="00357975">
              <w:rPr>
                <w:sz w:val="28"/>
                <w:szCs w:val="28"/>
              </w:rPr>
              <w:t>8</w:t>
            </w:r>
            <w:r w:rsidR="00A52DB5">
              <w:rPr>
                <w:sz w:val="28"/>
                <w:szCs w:val="28"/>
              </w:rPr>
              <w:t>.04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Pr="00B5233C" w:rsidRDefault="00A52DB5" w:rsidP="00F62425">
            <w:pPr>
              <w:shd w:val="clear" w:color="auto" w:fill="FFFFFF"/>
              <w:rPr>
                <w:bCs/>
                <w:sz w:val="30"/>
                <w:szCs w:val="30"/>
              </w:rPr>
            </w:pPr>
            <w:r w:rsidRPr="00B5233C">
              <w:rPr>
                <w:bCs/>
                <w:sz w:val="30"/>
                <w:szCs w:val="30"/>
              </w:rPr>
              <w:t>29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34"/>
            </w:pPr>
            <w:r>
              <w:rPr>
                <w:rFonts w:eastAsia="Times New Roman"/>
                <w:spacing w:val="-3"/>
                <w:sz w:val="28"/>
                <w:szCs w:val="28"/>
              </w:rPr>
              <w:t>Повышаем мастерство в создании анимации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6" w:lineRule="exact"/>
              <w:ind w:right="86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357975">
            <w:pPr>
              <w:shd w:val="clear" w:color="auto" w:fill="FFFFFF"/>
              <w:ind w:left="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7975">
              <w:rPr>
                <w:sz w:val="28"/>
                <w:szCs w:val="28"/>
              </w:rPr>
              <w:t>5</w:t>
            </w:r>
            <w:r w:rsidR="00050142">
              <w:rPr>
                <w:sz w:val="28"/>
                <w:szCs w:val="28"/>
              </w:rPr>
              <w:t>.04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357975">
        <w:trPr>
          <w:trHeight w:hRule="exact" w:val="75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34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Учимся музыке на компьютере - 6 часов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357975">
        <w:trPr>
          <w:trHeight w:hRule="exact" w:val="1012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58"/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CE0816" w:rsidP="00F62425">
            <w:pPr>
              <w:shd w:val="clear" w:color="auto" w:fill="FFFFFF"/>
              <w:spacing w:line="322" w:lineRule="exact"/>
              <w:ind w:firstLine="67"/>
            </w:pPr>
            <w:r>
              <w:rPr>
                <w:rFonts w:eastAsia="Times New Roman"/>
                <w:spacing w:val="-2"/>
                <w:sz w:val="28"/>
                <w:szCs w:val="28"/>
              </w:rPr>
              <w:t>Знакомство</w:t>
            </w:r>
            <w:r w:rsidR="00A52DB5">
              <w:rPr>
                <w:rFonts w:eastAsia="Times New Roman"/>
                <w:spacing w:val="-2"/>
                <w:sz w:val="28"/>
                <w:szCs w:val="28"/>
              </w:rPr>
              <w:t xml:space="preserve"> с музыкой и мультимедийными </w:t>
            </w:r>
            <w:r w:rsidR="00A52DB5">
              <w:rPr>
                <w:rFonts w:eastAsia="Times New Roman"/>
                <w:sz w:val="28"/>
                <w:szCs w:val="28"/>
              </w:rPr>
              <w:t>энциклопедиями.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17" w:lineRule="exact"/>
              <w:ind w:right="202" w:firstLine="48"/>
            </w:pPr>
            <w:r>
              <w:rPr>
                <w:rFonts w:eastAsia="Times New Roman"/>
                <w:sz w:val="28"/>
                <w:szCs w:val="28"/>
              </w:rPr>
              <w:t xml:space="preserve">Лекция, </w:t>
            </w:r>
            <w:r>
              <w:rPr>
                <w:rFonts w:eastAsia="Times New Roman"/>
                <w:spacing w:val="-3"/>
                <w:sz w:val="28"/>
                <w:szCs w:val="28"/>
              </w:rPr>
              <w:t>презентация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357975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</w:t>
            </w:r>
            <w:r w:rsidR="00357975">
              <w:rPr>
                <w:sz w:val="28"/>
                <w:szCs w:val="28"/>
              </w:rPr>
              <w:t>2</w:t>
            </w:r>
            <w:r w:rsidR="00A52DB5">
              <w:rPr>
                <w:sz w:val="28"/>
                <w:szCs w:val="28"/>
              </w:rPr>
              <w:t>.04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357975">
        <w:trPr>
          <w:trHeight w:hRule="exact" w:val="1347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58"/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CE0816" w:rsidP="00F62425">
            <w:pPr>
              <w:shd w:val="clear" w:color="auto" w:fill="FFFFFF"/>
              <w:spacing w:line="322" w:lineRule="exact"/>
              <w:ind w:firstLine="58"/>
            </w:pPr>
            <w:r>
              <w:rPr>
                <w:rFonts w:eastAsia="Times New Roman"/>
                <w:spacing w:val="-3"/>
                <w:sz w:val="28"/>
                <w:szCs w:val="28"/>
              </w:rPr>
              <w:t>Знакомство</w:t>
            </w:r>
            <w:r w:rsidR="00A52DB5">
              <w:rPr>
                <w:rFonts w:eastAsia="Times New Roman"/>
                <w:spacing w:val="-3"/>
                <w:sz w:val="28"/>
                <w:szCs w:val="28"/>
              </w:rPr>
              <w:t xml:space="preserve"> с жанрами музыкального искус</w:t>
            </w:r>
            <w:r w:rsidR="00A52DB5">
              <w:rPr>
                <w:rFonts w:eastAsia="Times New Roman"/>
                <w:spacing w:val="-3"/>
                <w:sz w:val="28"/>
                <w:szCs w:val="28"/>
              </w:rPr>
              <w:softHyphen/>
            </w:r>
            <w:r w:rsidR="00A52DB5">
              <w:rPr>
                <w:rFonts w:eastAsia="Times New Roman"/>
                <w:sz w:val="28"/>
                <w:szCs w:val="28"/>
              </w:rPr>
              <w:t>ства. Вокальная музыка. Инструментальная музыка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6" w:lineRule="exact"/>
              <w:ind w:right="269" w:firstLine="48"/>
            </w:pPr>
            <w:r>
              <w:rPr>
                <w:rFonts w:eastAsia="Times New Roman"/>
                <w:sz w:val="28"/>
                <w:szCs w:val="28"/>
              </w:rPr>
              <w:t xml:space="preserve">Просмотр, </w:t>
            </w:r>
            <w:r>
              <w:rPr>
                <w:rFonts w:eastAsia="Times New Roman"/>
                <w:spacing w:val="-5"/>
                <w:sz w:val="28"/>
                <w:szCs w:val="28"/>
              </w:rPr>
              <w:t>обсуждение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357975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2</w:t>
            </w:r>
            <w:r w:rsidR="00357975">
              <w:rPr>
                <w:sz w:val="28"/>
                <w:szCs w:val="28"/>
              </w:rPr>
              <w:t>9</w:t>
            </w:r>
            <w:r w:rsidR="00A52DB5">
              <w:rPr>
                <w:sz w:val="28"/>
                <w:szCs w:val="28"/>
              </w:rPr>
              <w:t>.04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357975">
        <w:trPr>
          <w:trHeight w:hRule="exact" w:val="937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2" w:lineRule="exact"/>
              <w:ind w:firstLine="53"/>
            </w:pPr>
            <w:r>
              <w:rPr>
                <w:rFonts w:eastAsia="Times New Roman"/>
                <w:sz w:val="28"/>
                <w:szCs w:val="28"/>
              </w:rPr>
              <w:t xml:space="preserve">Первые шаги в композиции. Музыкальный редактор </w:t>
            </w:r>
            <w:r>
              <w:rPr>
                <w:rFonts w:eastAsia="Times New Roman"/>
                <w:sz w:val="28"/>
                <w:szCs w:val="28"/>
                <w:lang w:val="en-US"/>
              </w:rPr>
              <w:t>Dance</w:t>
            </w:r>
            <w:r w:rsidRPr="00B5233C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Machine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Просмотр,</w:t>
            </w:r>
          </w:p>
          <w:p w:rsidR="00A52DB5" w:rsidRDefault="00A52DB5" w:rsidP="00F6242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обсуждение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357975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0</w:t>
            </w:r>
            <w:r w:rsidR="00357975">
              <w:rPr>
                <w:sz w:val="28"/>
                <w:szCs w:val="28"/>
              </w:rPr>
              <w:t>6</w:t>
            </w:r>
            <w:r w:rsidR="00A52DB5">
              <w:rPr>
                <w:sz w:val="28"/>
                <w:szCs w:val="28"/>
              </w:rPr>
              <w:t>.05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357975">
        <w:trPr>
          <w:trHeight w:hRule="exact" w:val="102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43"/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CE0816" w:rsidP="00F62425">
            <w:pPr>
              <w:shd w:val="clear" w:color="auto" w:fill="FFFFFF"/>
              <w:spacing w:line="322" w:lineRule="exact"/>
              <w:ind w:firstLine="62"/>
            </w:pPr>
            <w:r>
              <w:rPr>
                <w:rFonts w:eastAsia="Times New Roman"/>
                <w:spacing w:val="-3"/>
                <w:sz w:val="28"/>
                <w:szCs w:val="28"/>
              </w:rPr>
              <w:t>Знакомство</w:t>
            </w:r>
            <w:r w:rsidR="00A52DB5">
              <w:rPr>
                <w:rFonts w:eastAsia="Times New Roman"/>
                <w:spacing w:val="-3"/>
                <w:sz w:val="28"/>
                <w:szCs w:val="28"/>
              </w:rPr>
              <w:t xml:space="preserve">   с   синтезированной   музыкой. </w:t>
            </w:r>
            <w:r w:rsidR="00A52DB5">
              <w:rPr>
                <w:rFonts w:eastAsia="Times New Roman"/>
                <w:spacing w:val="-2"/>
                <w:sz w:val="28"/>
                <w:szCs w:val="28"/>
              </w:rPr>
              <w:t xml:space="preserve">Виртуальная студия </w:t>
            </w:r>
            <w:r w:rsidR="00A52DB5">
              <w:rPr>
                <w:rFonts w:eastAsia="Times New Roman"/>
                <w:spacing w:val="-2"/>
                <w:sz w:val="28"/>
                <w:szCs w:val="28"/>
                <w:lang w:val="en-US"/>
              </w:rPr>
              <w:t>Cakewalk</w:t>
            </w:r>
            <w:r w:rsidR="00A52DB5" w:rsidRPr="00B5233C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 w:rsidR="00A52DB5">
              <w:rPr>
                <w:rFonts w:eastAsia="Times New Roman"/>
                <w:spacing w:val="-2"/>
                <w:sz w:val="28"/>
                <w:szCs w:val="28"/>
                <w:lang w:val="en-US"/>
              </w:rPr>
              <w:t>Pro</w:t>
            </w:r>
            <w:r w:rsidR="00A52DB5" w:rsidRPr="00B5233C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 w:rsidR="00A52DB5">
              <w:rPr>
                <w:rFonts w:eastAsia="Times New Roman"/>
                <w:spacing w:val="-2"/>
                <w:sz w:val="28"/>
                <w:szCs w:val="28"/>
                <w:lang w:val="en-US"/>
              </w:rPr>
              <w:t>Audio</w:t>
            </w:r>
            <w:r w:rsidR="00A52DB5" w:rsidRPr="00B5233C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 w:rsidR="00A52DB5">
              <w:rPr>
                <w:rFonts w:eastAsia="Times New Roman"/>
                <w:spacing w:val="-2"/>
                <w:sz w:val="28"/>
                <w:szCs w:val="28"/>
              </w:rPr>
              <w:t>8.5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Просмотр,</w:t>
            </w:r>
          </w:p>
          <w:p w:rsidR="00A52DB5" w:rsidRDefault="00A52DB5" w:rsidP="00F6242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обсуждение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357975">
            <w:pPr>
              <w:shd w:val="clear" w:color="auto" w:fill="FFFFFF"/>
              <w:ind w:left="38"/>
            </w:pPr>
            <w:r>
              <w:rPr>
                <w:sz w:val="28"/>
                <w:szCs w:val="28"/>
              </w:rPr>
              <w:t>1</w:t>
            </w:r>
            <w:r w:rsidR="00357975">
              <w:rPr>
                <w:sz w:val="28"/>
                <w:szCs w:val="28"/>
              </w:rPr>
              <w:t>3</w:t>
            </w:r>
            <w:r w:rsidR="00A52DB5">
              <w:rPr>
                <w:sz w:val="28"/>
                <w:szCs w:val="28"/>
              </w:rPr>
              <w:t>.05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357975">
        <w:trPr>
          <w:trHeight w:hRule="exact" w:val="874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43"/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CE0816" w:rsidP="00F62425">
            <w:pPr>
              <w:shd w:val="clear" w:color="auto" w:fill="FFFFFF"/>
              <w:ind w:left="24"/>
            </w:pPr>
            <w:r>
              <w:rPr>
                <w:rFonts w:eastAsia="Times New Roman"/>
                <w:spacing w:val="-4"/>
                <w:sz w:val="28"/>
                <w:szCs w:val="28"/>
              </w:rPr>
              <w:t>Создание</w:t>
            </w:r>
            <w:r w:rsidR="00A52DB5">
              <w:rPr>
                <w:rFonts w:eastAsia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4"/>
                <w:sz w:val="28"/>
                <w:szCs w:val="28"/>
              </w:rPr>
              <w:t>композиции</w:t>
            </w:r>
            <w:r w:rsidR="00A52DB5">
              <w:rPr>
                <w:rFonts w:eastAsia="Times New Roman"/>
                <w:spacing w:val="-4"/>
                <w:sz w:val="28"/>
                <w:szCs w:val="28"/>
              </w:rPr>
              <w:t xml:space="preserve"> с «живым» звуком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6" w:lineRule="exact"/>
              <w:ind w:right="10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357975" w:rsidP="00F62425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20</w:t>
            </w:r>
            <w:r w:rsidR="00A52DB5">
              <w:rPr>
                <w:sz w:val="28"/>
                <w:szCs w:val="28"/>
              </w:rPr>
              <w:t>.05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864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38"/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10"/>
            </w:pPr>
            <w:r>
              <w:rPr>
                <w:rFonts w:eastAsia="Times New Roman"/>
                <w:sz w:val="28"/>
                <w:szCs w:val="28"/>
              </w:rPr>
              <w:t>Конкурс созданных работ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17" w:lineRule="exact"/>
              <w:ind w:right="653" w:firstLine="58"/>
            </w:pPr>
            <w:r>
              <w:rPr>
                <w:rFonts w:eastAsia="Times New Roman"/>
                <w:sz w:val="28"/>
                <w:szCs w:val="28"/>
              </w:rPr>
              <w:t>Конкурс работ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357975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  <w:r w:rsidR="00357975">
              <w:rPr>
                <w:sz w:val="28"/>
                <w:szCs w:val="28"/>
              </w:rPr>
              <w:t>7</w:t>
            </w:r>
            <w:r w:rsidR="00A52DB5">
              <w:rPr>
                <w:sz w:val="28"/>
                <w:szCs w:val="28"/>
              </w:rPr>
              <w:t>.05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357975">
        <w:trPr>
          <w:trHeight w:hRule="exact" w:val="525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14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357975">
            <w:pPr>
              <w:shd w:val="clear" w:color="auto" w:fill="FFFFFF"/>
            </w:pPr>
            <w:r w:rsidRPr="000B783A">
              <w:rPr>
                <w:b/>
                <w:spacing w:val="-4"/>
                <w:sz w:val="28"/>
                <w:szCs w:val="28"/>
              </w:rPr>
              <w:t>3</w:t>
            </w:r>
            <w:r w:rsidR="00357975">
              <w:rPr>
                <w:b/>
                <w:spacing w:val="-4"/>
                <w:sz w:val="28"/>
                <w:szCs w:val="28"/>
              </w:rPr>
              <w:t>5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>час.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</w:tbl>
    <w:p w:rsidR="00A52DB5" w:rsidRDefault="00A52DB5" w:rsidP="00A52DB5"/>
    <w:p w:rsidR="00357975" w:rsidRDefault="00357975" w:rsidP="00A52DB5"/>
    <w:p w:rsidR="00357975" w:rsidRDefault="00357975" w:rsidP="00A52DB5"/>
    <w:p w:rsidR="00357975" w:rsidRPr="00357975" w:rsidRDefault="00357975" w:rsidP="00357975">
      <w:pPr>
        <w:rPr>
          <w:sz w:val="28"/>
          <w:szCs w:val="28"/>
        </w:rPr>
      </w:pPr>
      <w:r w:rsidRPr="00357975">
        <w:rPr>
          <w:sz w:val="28"/>
          <w:szCs w:val="28"/>
        </w:rPr>
        <w:t xml:space="preserve">      «Согласовано»                                            «Согласовано»                                              </w:t>
      </w:r>
    </w:p>
    <w:p w:rsidR="00357975" w:rsidRPr="00357975" w:rsidRDefault="00357975" w:rsidP="00357975">
      <w:pPr>
        <w:rPr>
          <w:sz w:val="28"/>
          <w:szCs w:val="28"/>
        </w:rPr>
      </w:pPr>
    </w:p>
    <w:p w:rsidR="00357975" w:rsidRPr="00357975" w:rsidRDefault="00357975" w:rsidP="00357975">
      <w:pPr>
        <w:rPr>
          <w:sz w:val="28"/>
          <w:szCs w:val="28"/>
        </w:rPr>
      </w:pPr>
      <w:r w:rsidRPr="00357975">
        <w:rPr>
          <w:sz w:val="28"/>
          <w:szCs w:val="28"/>
        </w:rPr>
        <w:t>Заместитель директора по ВР                         Заместитель директора по УВР                                                                 ___________ /</w:t>
      </w:r>
      <w:proofErr w:type="spellStart"/>
      <w:r w:rsidRPr="00357975">
        <w:rPr>
          <w:sz w:val="28"/>
          <w:szCs w:val="28"/>
        </w:rPr>
        <w:t>Н.С.Пироженко</w:t>
      </w:r>
      <w:proofErr w:type="spellEnd"/>
      <w:r w:rsidRPr="00357975">
        <w:rPr>
          <w:sz w:val="28"/>
          <w:szCs w:val="28"/>
        </w:rPr>
        <w:t>/                        ___________ /</w:t>
      </w:r>
      <w:proofErr w:type="spellStart"/>
      <w:r w:rsidRPr="00357975">
        <w:rPr>
          <w:sz w:val="28"/>
          <w:szCs w:val="28"/>
        </w:rPr>
        <w:t>А.В.Стецурина</w:t>
      </w:r>
      <w:proofErr w:type="spellEnd"/>
      <w:r w:rsidRPr="00357975">
        <w:rPr>
          <w:sz w:val="28"/>
          <w:szCs w:val="28"/>
        </w:rPr>
        <w:t>/</w:t>
      </w:r>
    </w:p>
    <w:p w:rsidR="00357975" w:rsidRPr="00357975" w:rsidRDefault="00357975" w:rsidP="00357975">
      <w:pPr>
        <w:rPr>
          <w:sz w:val="28"/>
          <w:szCs w:val="28"/>
        </w:rPr>
      </w:pPr>
      <w:r w:rsidRPr="00357975">
        <w:rPr>
          <w:sz w:val="28"/>
          <w:szCs w:val="28"/>
        </w:rPr>
        <w:t xml:space="preserve">   </w:t>
      </w:r>
    </w:p>
    <w:p w:rsidR="00357975" w:rsidRPr="00357975" w:rsidRDefault="00357975" w:rsidP="00357975">
      <w:pPr>
        <w:rPr>
          <w:sz w:val="28"/>
          <w:szCs w:val="28"/>
        </w:rPr>
      </w:pPr>
    </w:p>
    <w:p w:rsidR="00A52DB5" w:rsidRDefault="00A52DB5"/>
    <w:sectPr w:rsidR="00A52DB5" w:rsidSect="00B2077A">
      <w:type w:val="continuous"/>
      <w:pgSz w:w="11909" w:h="16834"/>
      <w:pgMar w:top="1181" w:right="360" w:bottom="284" w:left="75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142" w:rsidRDefault="00050142" w:rsidP="00050142">
      <w:r>
        <w:separator/>
      </w:r>
    </w:p>
  </w:endnote>
  <w:endnote w:type="continuationSeparator" w:id="0">
    <w:p w:rsidR="00050142" w:rsidRDefault="00050142" w:rsidP="0005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variable"/>
  </w:font>
  <w:font w:name="NewtonCSanPin-Italic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142" w:rsidRDefault="00050142" w:rsidP="00050142">
      <w:r>
        <w:separator/>
      </w:r>
    </w:p>
  </w:footnote>
  <w:footnote w:type="continuationSeparator" w:id="0">
    <w:p w:rsidR="00050142" w:rsidRDefault="00050142" w:rsidP="00050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F9B"/>
    <w:rsid w:val="00050142"/>
    <w:rsid w:val="00064407"/>
    <w:rsid w:val="00077361"/>
    <w:rsid w:val="000B783A"/>
    <w:rsid w:val="00217693"/>
    <w:rsid w:val="002E2493"/>
    <w:rsid w:val="00357975"/>
    <w:rsid w:val="003D2F9B"/>
    <w:rsid w:val="009725C6"/>
    <w:rsid w:val="00A52DB5"/>
    <w:rsid w:val="00B2077A"/>
    <w:rsid w:val="00CA6614"/>
    <w:rsid w:val="00CE0816"/>
    <w:rsid w:val="00CF441B"/>
    <w:rsid w:val="00F6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1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14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01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0142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24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249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E0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1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14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01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0142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24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249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E0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927</Words>
  <Characters>7489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3</cp:revision>
  <cp:lastPrinted>2020-09-29T07:07:00Z</cp:lastPrinted>
  <dcterms:created xsi:type="dcterms:W3CDTF">2021-09-21T18:53:00Z</dcterms:created>
  <dcterms:modified xsi:type="dcterms:W3CDTF">2021-09-21T19:13:00Z</dcterms:modified>
</cp:coreProperties>
</file>